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E75DE9" w14:textId="3F8141A0" w:rsidR="00D72E73" w:rsidRPr="00C629C9" w:rsidRDefault="00582906" w:rsidP="00582906">
      <w:pPr>
        <w:jc w:val="both"/>
        <w:rPr>
          <w:rFonts w:ascii="Times New Roman" w:hAnsi="Times New Roman" w:cs="Times New Roman"/>
          <w:b/>
          <w:bCs/>
          <w:lang w:val="en-US"/>
        </w:rPr>
      </w:pPr>
      <w:r w:rsidRPr="00C629C9">
        <w:rPr>
          <w:rFonts w:ascii="Times New Roman" w:hAnsi="Times New Roman" w:cs="Times New Roman"/>
          <w:b/>
          <w:bCs/>
          <w:lang w:val="en-US"/>
        </w:rPr>
        <w:t>Human power production and energy harvesting.</w:t>
      </w:r>
    </w:p>
    <w:p w14:paraId="5CBF693F" w14:textId="363572B9" w:rsidR="008F6D02" w:rsidRDefault="008F6D02" w:rsidP="00582906">
      <w:pPr>
        <w:jc w:val="both"/>
        <w:rPr>
          <w:rFonts w:ascii="Times New Roman" w:hAnsi="Times New Roman" w:cs="Times New Roman"/>
          <w:lang w:val="en-US"/>
        </w:rPr>
      </w:pPr>
    </w:p>
    <w:p w14:paraId="3B7EFF12" w14:textId="662C58EF" w:rsidR="008F6D02" w:rsidRPr="008F6D02" w:rsidRDefault="008F6D02" w:rsidP="00582906">
      <w:pPr>
        <w:jc w:val="both"/>
        <w:rPr>
          <w:rFonts w:ascii="Times New Roman" w:hAnsi="Times New Roman" w:cs="Times New Roman"/>
          <w:lang w:val="en-US"/>
        </w:rPr>
      </w:pPr>
      <w:r w:rsidRPr="008F6D02">
        <w:rPr>
          <w:rFonts w:ascii="Times New Roman" w:hAnsi="Times New Roman" w:cs="Times New Roman"/>
          <w:lang w:val="en-US"/>
        </w:rPr>
        <w:t xml:space="preserve">Antonio Cicchella, Department for </w:t>
      </w:r>
      <w:proofErr w:type="gramStart"/>
      <w:r w:rsidRPr="008F6D02">
        <w:rPr>
          <w:rFonts w:ascii="Times New Roman" w:hAnsi="Times New Roman" w:cs="Times New Roman"/>
          <w:lang w:val="en-US"/>
        </w:rPr>
        <w:t>Quality of</w:t>
      </w:r>
      <w:r>
        <w:rPr>
          <w:rFonts w:ascii="Times New Roman" w:hAnsi="Times New Roman" w:cs="Times New Roman"/>
          <w:lang w:val="en-US"/>
        </w:rPr>
        <w:t xml:space="preserve"> Life</w:t>
      </w:r>
      <w:proofErr w:type="gramEnd"/>
      <w:r>
        <w:rPr>
          <w:rFonts w:ascii="Times New Roman" w:hAnsi="Times New Roman" w:cs="Times New Roman"/>
          <w:lang w:val="en-US"/>
        </w:rPr>
        <w:t xml:space="preserve"> Studies, University of Bologna.</w:t>
      </w:r>
    </w:p>
    <w:p w14:paraId="523384C5" w14:textId="77777777" w:rsidR="00582906" w:rsidRPr="008F6D02" w:rsidRDefault="00582906" w:rsidP="00582906">
      <w:pPr>
        <w:jc w:val="both"/>
        <w:rPr>
          <w:rFonts w:ascii="Times New Roman" w:hAnsi="Times New Roman" w:cs="Times New Roman"/>
          <w:lang w:val="en-US"/>
        </w:rPr>
      </w:pPr>
    </w:p>
    <w:p w14:paraId="26BED6DA" w14:textId="1A1E5016" w:rsidR="001824D5" w:rsidRPr="00582906" w:rsidRDefault="00E841C5" w:rsidP="00582906">
      <w:pPr>
        <w:jc w:val="both"/>
        <w:rPr>
          <w:rFonts w:ascii="Times New Roman" w:hAnsi="Times New Roman" w:cs="Times New Roman"/>
          <w:lang w:val="en-US"/>
        </w:rPr>
      </w:pPr>
      <w:r w:rsidRPr="00582906">
        <w:rPr>
          <w:rFonts w:ascii="Times New Roman" w:hAnsi="Times New Roman" w:cs="Times New Roman"/>
          <w:lang w:val="en-US"/>
        </w:rPr>
        <w:t>T</w:t>
      </w:r>
      <w:r w:rsidR="00FE44D3" w:rsidRPr="00582906">
        <w:rPr>
          <w:rFonts w:ascii="Times New Roman" w:hAnsi="Times New Roman" w:cs="Times New Roman"/>
          <w:lang w:val="en-US"/>
        </w:rPr>
        <w:t>he need to reduce carbon emission worldwide, is one of the biggest challenges’ science face today and in the year</w:t>
      </w:r>
      <w:r w:rsidRPr="00582906">
        <w:rPr>
          <w:rFonts w:ascii="Times New Roman" w:hAnsi="Times New Roman" w:cs="Times New Roman"/>
          <w:lang w:val="en-US"/>
        </w:rPr>
        <w:t>s</w:t>
      </w:r>
      <w:r w:rsidR="00FE44D3" w:rsidRPr="00582906">
        <w:rPr>
          <w:rFonts w:ascii="Times New Roman" w:hAnsi="Times New Roman" w:cs="Times New Roman"/>
          <w:lang w:val="en-US"/>
        </w:rPr>
        <w:t xml:space="preserve"> to come. The “green transition” and the increased public awareness about environmental problems, pushed the search for alternative sources of energy.</w:t>
      </w:r>
      <w:r w:rsidR="00B86D64" w:rsidRPr="00582906">
        <w:rPr>
          <w:rFonts w:ascii="Times New Roman" w:hAnsi="Times New Roman" w:cs="Times New Roman"/>
          <w:lang w:val="en-US"/>
        </w:rPr>
        <w:t xml:space="preserve"> One source of energy is the human body.</w:t>
      </w:r>
      <w:r w:rsidR="00FE44D3" w:rsidRPr="00582906">
        <w:rPr>
          <w:rFonts w:ascii="Times New Roman" w:hAnsi="Times New Roman" w:cs="Times New Roman"/>
          <w:lang w:val="en-US"/>
        </w:rPr>
        <w:t xml:space="preserve"> </w:t>
      </w:r>
      <w:r w:rsidR="00D72E73" w:rsidRPr="00582906">
        <w:rPr>
          <w:rFonts w:ascii="Times New Roman" w:hAnsi="Times New Roman" w:cs="Times New Roman"/>
          <w:lang w:val="en-US"/>
        </w:rPr>
        <w:t>Energy harvesting from human body is a rapid developing field of research. The interest in harvesting energy from the human body is not new, ad</w:t>
      </w:r>
      <w:r w:rsidR="00362122" w:rsidRPr="00582906">
        <w:rPr>
          <w:rFonts w:ascii="Times New Roman" w:hAnsi="Times New Roman" w:cs="Times New Roman"/>
          <w:lang w:val="en-US"/>
        </w:rPr>
        <w:t xml:space="preserve"> it</w:t>
      </w:r>
      <w:r w:rsidR="00D72E73" w:rsidRPr="00582906">
        <w:rPr>
          <w:rFonts w:ascii="Times New Roman" w:hAnsi="Times New Roman" w:cs="Times New Roman"/>
          <w:lang w:val="en-US"/>
        </w:rPr>
        <w:t xml:space="preserve"> is just embedded in some </w:t>
      </w:r>
      <w:r w:rsidR="00362122" w:rsidRPr="00582906">
        <w:rPr>
          <w:rFonts w:ascii="Times New Roman" w:hAnsi="Times New Roman" w:cs="Times New Roman"/>
          <w:lang w:val="en-US"/>
        </w:rPr>
        <w:t xml:space="preserve">everyday </w:t>
      </w:r>
      <w:r w:rsidR="00D72E73" w:rsidRPr="00582906">
        <w:rPr>
          <w:rFonts w:ascii="Times New Roman" w:hAnsi="Times New Roman" w:cs="Times New Roman"/>
          <w:lang w:val="en-US"/>
        </w:rPr>
        <w:t>device</w:t>
      </w:r>
      <w:r w:rsidR="00B76FD0" w:rsidRPr="00582906">
        <w:rPr>
          <w:rFonts w:ascii="Times New Roman" w:hAnsi="Times New Roman" w:cs="Times New Roman"/>
          <w:lang w:val="en-US"/>
        </w:rPr>
        <w:t xml:space="preserve">s, </w:t>
      </w:r>
      <w:r w:rsidR="00D72E73" w:rsidRPr="00582906">
        <w:rPr>
          <w:rFonts w:ascii="Times New Roman" w:hAnsi="Times New Roman" w:cs="Times New Roman"/>
          <w:lang w:val="en-US"/>
        </w:rPr>
        <w:t>such as</w:t>
      </w:r>
      <w:r w:rsidR="00B76FD0" w:rsidRPr="00582906">
        <w:rPr>
          <w:rFonts w:ascii="Times New Roman" w:hAnsi="Times New Roman" w:cs="Times New Roman"/>
          <w:lang w:val="en-US"/>
        </w:rPr>
        <w:t xml:space="preserve"> automatic</w:t>
      </w:r>
      <w:r w:rsidR="00D72E73" w:rsidRPr="00582906">
        <w:rPr>
          <w:rFonts w:ascii="Times New Roman" w:hAnsi="Times New Roman" w:cs="Times New Roman"/>
          <w:lang w:val="en-US"/>
        </w:rPr>
        <w:t xml:space="preserve"> watches</w:t>
      </w:r>
      <w:r w:rsidR="00B76FD0" w:rsidRPr="00582906">
        <w:rPr>
          <w:rFonts w:ascii="Times New Roman" w:hAnsi="Times New Roman" w:cs="Times New Roman"/>
          <w:lang w:val="en-US"/>
        </w:rPr>
        <w:t>, which use the energy from movement to feed themselves</w:t>
      </w:r>
      <w:r w:rsidR="00D72E73" w:rsidRPr="00582906">
        <w:rPr>
          <w:rFonts w:ascii="Times New Roman" w:hAnsi="Times New Roman" w:cs="Times New Roman"/>
          <w:lang w:val="en-US"/>
        </w:rPr>
        <w:t>.</w:t>
      </w:r>
      <w:r w:rsidR="00362122" w:rsidRPr="00582906">
        <w:rPr>
          <w:rFonts w:ascii="Times New Roman" w:hAnsi="Times New Roman" w:cs="Times New Roman"/>
          <w:lang w:val="en-US"/>
        </w:rPr>
        <w:t xml:space="preserve"> In this case, arm oscillation (pendulum) during walking, feed the watch mechanism, which can also store energy. It is intuitive that, </w:t>
      </w:r>
      <w:r w:rsidR="00D72E73" w:rsidRPr="00582906">
        <w:rPr>
          <w:rFonts w:ascii="Times New Roman" w:hAnsi="Times New Roman" w:cs="Times New Roman"/>
          <w:lang w:val="en-US"/>
        </w:rPr>
        <w:t xml:space="preserve">large movements with much higher force production, are capable of generating higher energy, which can be used </w:t>
      </w:r>
      <w:r w:rsidR="00B76FD0" w:rsidRPr="00582906">
        <w:rPr>
          <w:rFonts w:ascii="Times New Roman" w:hAnsi="Times New Roman" w:cs="Times New Roman"/>
          <w:lang w:val="en-US"/>
        </w:rPr>
        <w:t>to</w:t>
      </w:r>
      <w:r w:rsidR="00D72E73" w:rsidRPr="00582906">
        <w:rPr>
          <w:rFonts w:ascii="Times New Roman" w:hAnsi="Times New Roman" w:cs="Times New Roman"/>
          <w:lang w:val="en-US"/>
        </w:rPr>
        <w:t xml:space="preserve"> sustain</w:t>
      </w:r>
      <w:r w:rsidR="002C2606" w:rsidRPr="00582906">
        <w:rPr>
          <w:rFonts w:ascii="Times New Roman" w:hAnsi="Times New Roman" w:cs="Times New Roman"/>
          <w:lang w:val="en-US"/>
        </w:rPr>
        <w:t xml:space="preserve"> the functioning of various devices (</w:t>
      </w:r>
      <w:proofErr w:type="gramStart"/>
      <w:r w:rsidR="002C2606" w:rsidRPr="00582906">
        <w:rPr>
          <w:rFonts w:ascii="Times New Roman" w:hAnsi="Times New Roman" w:cs="Times New Roman"/>
          <w:lang w:val="en-US"/>
        </w:rPr>
        <w:t>e.g.</w:t>
      </w:r>
      <w:proofErr w:type="gramEnd"/>
      <w:r w:rsidR="002C2606" w:rsidRPr="00582906">
        <w:rPr>
          <w:rFonts w:ascii="Times New Roman" w:hAnsi="Times New Roman" w:cs="Times New Roman"/>
          <w:lang w:val="en-US"/>
        </w:rPr>
        <w:t xml:space="preserve"> cell phones) and,</w:t>
      </w:r>
      <w:r w:rsidR="00D72E73" w:rsidRPr="00582906">
        <w:rPr>
          <w:rFonts w:ascii="Times New Roman" w:hAnsi="Times New Roman" w:cs="Times New Roman"/>
          <w:lang w:val="en-US"/>
        </w:rPr>
        <w:t xml:space="preserve"> partially or totally, the energy requirements of</w:t>
      </w:r>
      <w:r w:rsidR="00337163" w:rsidRPr="00582906">
        <w:rPr>
          <w:rFonts w:ascii="Times New Roman" w:hAnsi="Times New Roman" w:cs="Times New Roman"/>
          <w:lang w:val="en-US"/>
        </w:rPr>
        <w:t xml:space="preserve"> a </w:t>
      </w:r>
      <w:r w:rsidR="00D72E73" w:rsidRPr="00582906">
        <w:rPr>
          <w:rFonts w:ascii="Times New Roman" w:hAnsi="Times New Roman" w:cs="Times New Roman"/>
          <w:lang w:val="en-US"/>
        </w:rPr>
        <w:t>gym or of a sport facilit</w:t>
      </w:r>
      <w:r w:rsidR="00170F03" w:rsidRPr="00582906">
        <w:rPr>
          <w:rFonts w:ascii="Times New Roman" w:hAnsi="Times New Roman" w:cs="Times New Roman"/>
          <w:lang w:val="en-US"/>
        </w:rPr>
        <w:t>y,</w:t>
      </w:r>
      <w:r w:rsidR="00B76FD0" w:rsidRPr="00582906">
        <w:rPr>
          <w:rFonts w:ascii="Times New Roman" w:hAnsi="Times New Roman" w:cs="Times New Roman"/>
          <w:lang w:val="en-US"/>
        </w:rPr>
        <w:t xml:space="preserve"> if harvested at the same time from many people</w:t>
      </w:r>
      <w:r w:rsidR="00D72E73" w:rsidRPr="00582906">
        <w:rPr>
          <w:rFonts w:ascii="Times New Roman" w:hAnsi="Times New Roman" w:cs="Times New Roman"/>
          <w:lang w:val="en-US"/>
        </w:rPr>
        <w:t xml:space="preserve">. The mechanical efficiency of the </w:t>
      </w:r>
      <w:r w:rsidR="00B76FD0" w:rsidRPr="00582906">
        <w:rPr>
          <w:rFonts w:ascii="Times New Roman" w:hAnsi="Times New Roman" w:cs="Times New Roman"/>
          <w:lang w:val="en-US"/>
        </w:rPr>
        <w:t xml:space="preserve">human </w:t>
      </w:r>
      <w:r w:rsidR="00D72E73" w:rsidRPr="00582906">
        <w:rPr>
          <w:rFonts w:ascii="Times New Roman" w:hAnsi="Times New Roman" w:cs="Times New Roman"/>
          <w:lang w:val="en-US"/>
        </w:rPr>
        <w:t xml:space="preserve">body is </w:t>
      </w:r>
      <w:r w:rsidR="00B76FD0" w:rsidRPr="00582906">
        <w:rPr>
          <w:rFonts w:ascii="Times New Roman" w:hAnsi="Times New Roman" w:cs="Times New Roman"/>
          <w:lang w:val="en-US"/>
        </w:rPr>
        <w:t>in the range</w:t>
      </w:r>
      <w:r w:rsidR="00D72E73" w:rsidRPr="00582906">
        <w:rPr>
          <w:rFonts w:ascii="Times New Roman" w:hAnsi="Times New Roman" w:cs="Times New Roman"/>
          <w:lang w:val="en-US"/>
        </w:rPr>
        <w:t xml:space="preserve"> 15–30%</w:t>
      </w:r>
      <w:r w:rsidR="00B76FD0" w:rsidRPr="00582906">
        <w:rPr>
          <w:rFonts w:ascii="Times New Roman" w:hAnsi="Times New Roman" w:cs="Times New Roman"/>
          <w:lang w:val="en-US"/>
        </w:rPr>
        <w:t>, it means that 70%</w:t>
      </w:r>
      <w:r w:rsidR="002C2606" w:rsidRPr="00582906">
        <w:rPr>
          <w:rFonts w:ascii="Times New Roman" w:hAnsi="Times New Roman" w:cs="Times New Roman"/>
          <w:lang w:val="en-US"/>
        </w:rPr>
        <w:t xml:space="preserve">, most of the energy provided by food, </w:t>
      </w:r>
      <w:r w:rsidR="00B76FD0" w:rsidRPr="00582906">
        <w:rPr>
          <w:rFonts w:ascii="Times New Roman" w:hAnsi="Times New Roman" w:cs="Times New Roman"/>
          <w:lang w:val="en-US"/>
        </w:rPr>
        <w:t>is dissipated into heat</w:t>
      </w:r>
      <w:r w:rsidR="00D72E73" w:rsidRPr="00582906">
        <w:rPr>
          <w:rFonts w:ascii="Times New Roman" w:hAnsi="Times New Roman" w:cs="Times New Roman"/>
          <w:lang w:val="en-US"/>
        </w:rPr>
        <w:t xml:space="preserve"> [1</w:t>
      </w:r>
      <w:r w:rsidR="001824D5" w:rsidRPr="00582906">
        <w:rPr>
          <w:rFonts w:ascii="Times New Roman" w:hAnsi="Times New Roman" w:cs="Times New Roman"/>
          <w:lang w:val="en-US"/>
        </w:rPr>
        <w:t>].</w:t>
      </w:r>
    </w:p>
    <w:p w14:paraId="2FE32B4F" w14:textId="77777777" w:rsidR="001824D5" w:rsidRPr="00582906" w:rsidRDefault="001824D5" w:rsidP="001065F2">
      <w:pPr>
        <w:tabs>
          <w:tab w:val="left" w:pos="7938"/>
        </w:tabs>
        <w:jc w:val="both"/>
        <w:rPr>
          <w:rFonts w:ascii="Times New Roman" w:hAnsi="Times New Roman" w:cs="Times New Roman"/>
          <w:lang w:val="en-US"/>
        </w:rPr>
      </w:pPr>
      <w:r w:rsidRPr="00582906">
        <w:rPr>
          <w:rFonts w:ascii="Times New Roman" w:hAnsi="Times New Roman" w:cs="Times New Roman"/>
          <w:lang w:val="en-US"/>
        </w:rPr>
        <w:t xml:space="preserve">The human body contains enormous quantities of energy, the average adult has as much </w:t>
      </w:r>
      <w:proofErr w:type="gramStart"/>
      <w:r w:rsidRPr="00582906">
        <w:rPr>
          <w:rFonts w:ascii="Times New Roman" w:hAnsi="Times New Roman" w:cs="Times New Roman"/>
          <w:lang w:val="en-US"/>
        </w:rPr>
        <w:t>energy</w:t>
      </w:r>
      <w:proofErr w:type="gramEnd"/>
    </w:p>
    <w:p w14:paraId="285DE631" w14:textId="3569AD3A" w:rsidR="000F0553" w:rsidRPr="00582906" w:rsidRDefault="001824D5" w:rsidP="001065F2">
      <w:pPr>
        <w:tabs>
          <w:tab w:val="left" w:pos="7938"/>
        </w:tabs>
        <w:jc w:val="both"/>
        <w:rPr>
          <w:rFonts w:ascii="Times New Roman" w:hAnsi="Times New Roman" w:cs="Times New Roman"/>
          <w:lang w:val="en-US"/>
        </w:rPr>
      </w:pPr>
      <w:r w:rsidRPr="00582906">
        <w:rPr>
          <w:rFonts w:ascii="Times New Roman" w:hAnsi="Times New Roman" w:cs="Times New Roman"/>
          <w:lang w:val="en-US"/>
        </w:rPr>
        <w:t xml:space="preserve">stored in fat as a one-ton battery [2] and </w:t>
      </w:r>
      <w:r w:rsidR="00170F03" w:rsidRPr="00582906">
        <w:rPr>
          <w:rFonts w:ascii="Times New Roman" w:hAnsi="Times New Roman" w:cs="Times New Roman"/>
          <w:lang w:val="en-US"/>
        </w:rPr>
        <w:t xml:space="preserve">has been calculated </w:t>
      </w:r>
      <w:r w:rsidRPr="00582906">
        <w:rPr>
          <w:rFonts w:ascii="Times New Roman" w:hAnsi="Times New Roman" w:cs="Times New Roman"/>
          <w:lang w:val="en-US"/>
        </w:rPr>
        <w:t xml:space="preserve">that the monthly energy capacity of a person taking 7500 steps/day is equivalent to a 0.40 </w:t>
      </w:r>
      <w:proofErr w:type="spellStart"/>
      <w:r w:rsidRPr="00582906">
        <w:rPr>
          <w:rFonts w:ascii="Times New Roman" w:hAnsi="Times New Roman" w:cs="Times New Roman"/>
          <w:lang w:val="en-US"/>
        </w:rPr>
        <w:t>mAh</w:t>
      </w:r>
      <w:proofErr w:type="spellEnd"/>
      <w:r w:rsidRPr="00582906">
        <w:rPr>
          <w:rFonts w:ascii="Times New Roman" w:hAnsi="Times New Roman" w:cs="Times New Roman"/>
          <w:lang w:val="en-US"/>
        </w:rPr>
        <w:t xml:space="preserve"> battery rated at 1.2V [3]</w:t>
      </w:r>
      <w:r w:rsidR="000F0553" w:rsidRPr="00582906">
        <w:rPr>
          <w:rFonts w:ascii="Times New Roman" w:hAnsi="Times New Roman" w:cs="Times New Roman"/>
          <w:lang w:val="en-US"/>
        </w:rPr>
        <w:t>. A human can generate at least as much power as a 1 m</w:t>
      </w:r>
      <w:r w:rsidR="000F0553" w:rsidRPr="00582906">
        <w:rPr>
          <w:rFonts w:ascii="Times New Roman" w:hAnsi="Times New Roman" w:cs="Times New Roman"/>
          <w:vertAlign w:val="superscript"/>
          <w:lang w:val="en-US"/>
        </w:rPr>
        <w:t>2</w:t>
      </w:r>
      <w:r w:rsidR="000F0553" w:rsidRPr="00582906">
        <w:rPr>
          <w:rFonts w:ascii="Times New Roman" w:hAnsi="Times New Roman" w:cs="Times New Roman"/>
          <w:lang w:val="en-US"/>
        </w:rPr>
        <w:t xml:space="preserve"> solar PV panel on a sunny day and as</w:t>
      </w:r>
      <w:r w:rsidR="00562C06" w:rsidRPr="00582906">
        <w:rPr>
          <w:rFonts w:ascii="Times New Roman" w:hAnsi="Times New Roman" w:cs="Times New Roman"/>
          <w:lang w:val="en-US"/>
        </w:rPr>
        <w:t xml:space="preserve"> </w:t>
      </w:r>
      <w:r w:rsidR="000F0553" w:rsidRPr="00582906">
        <w:rPr>
          <w:rFonts w:ascii="Times New Roman" w:hAnsi="Times New Roman" w:cs="Times New Roman"/>
          <w:lang w:val="en-US"/>
        </w:rPr>
        <w:t>much as 10m</w:t>
      </w:r>
      <w:r w:rsidR="000F0553" w:rsidRPr="00582906">
        <w:rPr>
          <w:rFonts w:ascii="Times New Roman" w:hAnsi="Times New Roman" w:cs="Times New Roman"/>
          <w:vertAlign w:val="superscript"/>
          <w:lang w:val="en-US"/>
        </w:rPr>
        <w:t>2</w:t>
      </w:r>
      <w:r w:rsidR="000F0553" w:rsidRPr="00582906">
        <w:rPr>
          <w:rFonts w:ascii="Times New Roman" w:hAnsi="Times New Roman" w:cs="Times New Roman"/>
          <w:lang w:val="en-US"/>
        </w:rPr>
        <w:t xml:space="preserve"> of solar PV panels on a heavy overcast day [4]. </w:t>
      </w:r>
      <w:r w:rsidR="00EC3F4C" w:rsidRPr="00582906">
        <w:rPr>
          <w:rFonts w:ascii="Times New Roman" w:hAnsi="Times New Roman" w:cs="Times New Roman"/>
          <w:lang w:val="en-US"/>
        </w:rPr>
        <w:t>Robert Obrest, an athlete competing in the “strong man” is told eat 15.000 to 20.000 calories per day, thus producing probably much more energy [5].</w:t>
      </w:r>
    </w:p>
    <w:p w14:paraId="6F0A5E11" w14:textId="0C3BD836" w:rsidR="000F0553" w:rsidRPr="00582906" w:rsidRDefault="00D72E73" w:rsidP="00582906">
      <w:pPr>
        <w:jc w:val="both"/>
        <w:rPr>
          <w:rFonts w:ascii="Times New Roman" w:hAnsi="Times New Roman" w:cs="Times New Roman"/>
          <w:lang w:val="en-US"/>
        </w:rPr>
      </w:pPr>
      <w:r w:rsidRPr="00582906">
        <w:rPr>
          <w:rFonts w:ascii="Times New Roman" w:hAnsi="Times New Roman" w:cs="Times New Roman"/>
          <w:lang w:val="en-US"/>
        </w:rPr>
        <w:t>Body heat</w:t>
      </w:r>
      <w:r w:rsidR="000F0553" w:rsidRPr="00582906">
        <w:rPr>
          <w:rFonts w:ascii="Times New Roman" w:hAnsi="Times New Roman" w:cs="Times New Roman"/>
          <w:lang w:val="en-US"/>
        </w:rPr>
        <w:t xml:space="preserve"> </w:t>
      </w:r>
      <w:r w:rsidRPr="00582906">
        <w:rPr>
          <w:rFonts w:ascii="Times New Roman" w:hAnsi="Times New Roman" w:cs="Times New Roman"/>
          <w:lang w:val="en-US"/>
        </w:rPr>
        <w:t>can be a continuous source of energy because the core body temperature</w:t>
      </w:r>
      <w:r w:rsidR="002C2606" w:rsidRPr="00582906">
        <w:rPr>
          <w:rFonts w:ascii="Times New Roman" w:hAnsi="Times New Roman" w:cs="Times New Roman"/>
          <w:lang w:val="en-US"/>
        </w:rPr>
        <w:t xml:space="preserve"> </w:t>
      </w:r>
      <w:r w:rsidRPr="00582906">
        <w:rPr>
          <w:rFonts w:ascii="Times New Roman" w:hAnsi="Times New Roman" w:cs="Times New Roman"/>
          <w:lang w:val="en-US"/>
        </w:rPr>
        <w:t xml:space="preserve">is </w:t>
      </w:r>
      <w:r w:rsidR="00171A1E" w:rsidRPr="00582906">
        <w:rPr>
          <w:rFonts w:ascii="Times New Roman" w:hAnsi="Times New Roman" w:cs="Times New Roman"/>
          <w:lang w:val="en-US"/>
        </w:rPr>
        <w:t xml:space="preserve">maintained </w:t>
      </w:r>
      <w:r w:rsidRPr="00582906">
        <w:rPr>
          <w:rFonts w:ascii="Times New Roman" w:hAnsi="Times New Roman" w:cs="Times New Roman"/>
          <w:lang w:val="en-US"/>
        </w:rPr>
        <w:t>at 37 °C.</w:t>
      </w:r>
      <w:r w:rsidR="002C2606" w:rsidRPr="00582906">
        <w:rPr>
          <w:rFonts w:ascii="Times New Roman" w:hAnsi="Times New Roman" w:cs="Times New Roman"/>
          <w:lang w:val="en-US"/>
        </w:rPr>
        <w:t xml:space="preserve"> Has been calculated that </w:t>
      </w:r>
      <w:r w:rsidRPr="00582906">
        <w:rPr>
          <w:rFonts w:ascii="Times New Roman" w:hAnsi="Times New Roman" w:cs="Times New Roman"/>
          <w:lang w:val="en-US"/>
        </w:rPr>
        <w:t>the whole</w:t>
      </w:r>
      <w:r w:rsidR="002C2606" w:rsidRPr="00582906">
        <w:rPr>
          <w:rFonts w:ascii="Times New Roman" w:hAnsi="Times New Roman" w:cs="Times New Roman"/>
          <w:lang w:val="en-US"/>
        </w:rPr>
        <w:t xml:space="preserve"> </w:t>
      </w:r>
      <w:r w:rsidRPr="00582906">
        <w:rPr>
          <w:rFonts w:ascii="Times New Roman" w:hAnsi="Times New Roman" w:cs="Times New Roman"/>
          <w:lang w:val="en-US"/>
        </w:rPr>
        <w:t xml:space="preserve">human body </w:t>
      </w:r>
      <w:r w:rsidR="002C2606" w:rsidRPr="00582906">
        <w:rPr>
          <w:rFonts w:ascii="Times New Roman" w:hAnsi="Times New Roman" w:cs="Times New Roman"/>
          <w:lang w:val="en-US"/>
        </w:rPr>
        <w:t xml:space="preserve">dissipate </w:t>
      </w:r>
      <w:r w:rsidRPr="00582906">
        <w:rPr>
          <w:rFonts w:ascii="Times New Roman" w:hAnsi="Times New Roman" w:cs="Times New Roman"/>
          <w:lang w:val="en-US"/>
        </w:rPr>
        <w:t xml:space="preserve">60–180W depending on </w:t>
      </w:r>
      <w:r w:rsidR="002C2606" w:rsidRPr="00582906">
        <w:rPr>
          <w:rFonts w:ascii="Times New Roman" w:hAnsi="Times New Roman" w:cs="Times New Roman"/>
          <w:lang w:val="en-US"/>
        </w:rPr>
        <w:t xml:space="preserve">the type of </w:t>
      </w:r>
      <w:r w:rsidRPr="00582906">
        <w:rPr>
          <w:rFonts w:ascii="Times New Roman" w:hAnsi="Times New Roman" w:cs="Times New Roman"/>
          <w:lang w:val="en-US"/>
        </w:rPr>
        <w:t>activity</w:t>
      </w:r>
      <w:r w:rsidR="002C2606" w:rsidRPr="00582906">
        <w:rPr>
          <w:rFonts w:ascii="Times New Roman" w:hAnsi="Times New Roman" w:cs="Times New Roman"/>
          <w:lang w:val="en-US"/>
        </w:rPr>
        <w:t xml:space="preserve"> performed </w:t>
      </w:r>
      <w:r w:rsidRPr="00582906">
        <w:rPr>
          <w:rFonts w:ascii="Times New Roman" w:hAnsi="Times New Roman" w:cs="Times New Roman"/>
          <w:lang w:val="en-US"/>
        </w:rPr>
        <w:t>[</w:t>
      </w:r>
      <w:r w:rsidR="00CA2578" w:rsidRPr="00582906">
        <w:rPr>
          <w:rFonts w:ascii="Times New Roman" w:hAnsi="Times New Roman" w:cs="Times New Roman"/>
          <w:lang w:val="en-US"/>
        </w:rPr>
        <w:t>6</w:t>
      </w:r>
      <w:r w:rsidRPr="00582906">
        <w:rPr>
          <w:rFonts w:ascii="Times New Roman" w:hAnsi="Times New Roman" w:cs="Times New Roman"/>
          <w:lang w:val="en-US"/>
        </w:rPr>
        <w:t xml:space="preserve">]. </w:t>
      </w:r>
      <w:r w:rsidR="002C2606" w:rsidRPr="00582906">
        <w:rPr>
          <w:rFonts w:ascii="Times New Roman" w:hAnsi="Times New Roman" w:cs="Times New Roman"/>
          <w:lang w:val="en-US"/>
        </w:rPr>
        <w:t xml:space="preserve"> T</w:t>
      </w:r>
      <w:r w:rsidRPr="00582906">
        <w:rPr>
          <w:rFonts w:ascii="Times New Roman" w:hAnsi="Times New Roman" w:cs="Times New Roman"/>
          <w:lang w:val="en-US"/>
        </w:rPr>
        <w:t>hermoelectric devices</w:t>
      </w:r>
      <w:r w:rsidR="002C2606" w:rsidRPr="00582906">
        <w:rPr>
          <w:rFonts w:ascii="Times New Roman" w:hAnsi="Times New Roman" w:cs="Times New Roman"/>
          <w:lang w:val="en-US"/>
        </w:rPr>
        <w:t xml:space="preserve"> has been proposed to harvest this energy and has been calculated that, if </w:t>
      </w:r>
      <w:r w:rsidR="001824D5" w:rsidRPr="00582906">
        <w:rPr>
          <w:rFonts w:ascii="Times New Roman" w:hAnsi="Times New Roman" w:cs="Times New Roman"/>
          <w:lang w:val="en-US"/>
        </w:rPr>
        <w:t>this device</w:t>
      </w:r>
      <w:r w:rsidR="002C2606" w:rsidRPr="00582906">
        <w:rPr>
          <w:rFonts w:ascii="Times New Roman" w:hAnsi="Times New Roman" w:cs="Times New Roman"/>
          <w:lang w:val="en-US"/>
        </w:rPr>
        <w:t xml:space="preserve"> has a </w:t>
      </w:r>
      <w:r w:rsidRPr="00582906">
        <w:rPr>
          <w:rFonts w:ascii="Times New Roman" w:hAnsi="Times New Roman" w:cs="Times New Roman"/>
          <w:lang w:val="en-US"/>
        </w:rPr>
        <w:t xml:space="preserve">conversion efficiency of </w:t>
      </w:r>
      <w:r w:rsidRPr="00582906">
        <w:rPr>
          <w:rFonts w:ascii="Cambria Math" w:hAnsi="Cambria Math" w:cs="Cambria Math"/>
          <w:lang w:val="en-US"/>
        </w:rPr>
        <w:t>∼</w:t>
      </w:r>
      <w:r w:rsidRPr="00582906">
        <w:rPr>
          <w:rFonts w:ascii="Times New Roman" w:hAnsi="Times New Roman" w:cs="Times New Roman"/>
          <w:lang w:val="en-US"/>
        </w:rPr>
        <w:t>1%, the generated power would have been</w:t>
      </w:r>
      <w:r w:rsidR="002C2606" w:rsidRPr="00582906">
        <w:rPr>
          <w:rFonts w:ascii="Times New Roman" w:hAnsi="Times New Roman" w:cs="Times New Roman"/>
          <w:lang w:val="en-US"/>
        </w:rPr>
        <w:t xml:space="preserve"> </w:t>
      </w:r>
      <w:r w:rsidRPr="00582906">
        <w:rPr>
          <w:rFonts w:ascii="Cambria Math" w:hAnsi="Cambria Math" w:cs="Cambria Math"/>
          <w:lang w:val="en-US"/>
        </w:rPr>
        <w:t>∼</w:t>
      </w:r>
      <w:r w:rsidRPr="00582906">
        <w:rPr>
          <w:rFonts w:ascii="Times New Roman" w:hAnsi="Times New Roman" w:cs="Times New Roman"/>
          <w:lang w:val="en-US"/>
        </w:rPr>
        <w:t>0.6–1.8 W, which is enough to power many wearable sensors [</w:t>
      </w:r>
      <w:r w:rsidR="001824D5" w:rsidRPr="00582906">
        <w:rPr>
          <w:rFonts w:ascii="Times New Roman" w:hAnsi="Times New Roman" w:cs="Times New Roman"/>
          <w:lang w:val="en-US"/>
        </w:rPr>
        <w:t>4</w:t>
      </w:r>
      <w:r w:rsidRPr="00582906">
        <w:rPr>
          <w:rFonts w:ascii="Times New Roman" w:hAnsi="Times New Roman" w:cs="Times New Roman"/>
          <w:lang w:val="en-US"/>
        </w:rPr>
        <w:t>].</w:t>
      </w:r>
      <w:r w:rsidR="00BF72F0" w:rsidRPr="00582906">
        <w:rPr>
          <w:rFonts w:ascii="Times New Roman" w:hAnsi="Times New Roman" w:cs="Times New Roman"/>
          <w:lang w:val="en-US"/>
        </w:rPr>
        <w:t xml:space="preserve"> </w:t>
      </w:r>
      <w:r w:rsidR="000F0553" w:rsidRPr="00582906">
        <w:rPr>
          <w:rFonts w:ascii="Times New Roman" w:hAnsi="Times New Roman" w:cs="Times New Roman"/>
          <w:lang w:val="en-US"/>
        </w:rPr>
        <w:t xml:space="preserve">This energy is generated from energy dense sources (fat). </w:t>
      </w:r>
      <w:r w:rsidR="007F6B0C" w:rsidRPr="00582906">
        <w:rPr>
          <w:rFonts w:ascii="Times New Roman" w:hAnsi="Times New Roman" w:cs="Times New Roman"/>
          <w:lang w:val="en-US"/>
        </w:rPr>
        <w:t xml:space="preserve">Motion energy is particularly interesting as source of energy because it </w:t>
      </w:r>
      <w:r w:rsidR="00170F03" w:rsidRPr="00582906">
        <w:rPr>
          <w:rFonts w:ascii="Times New Roman" w:hAnsi="Times New Roman" w:cs="Times New Roman"/>
          <w:lang w:val="en-US"/>
        </w:rPr>
        <w:t>has</w:t>
      </w:r>
      <w:r w:rsidR="007F6B0C" w:rsidRPr="00582906">
        <w:rPr>
          <w:rFonts w:ascii="Times New Roman" w:hAnsi="Times New Roman" w:cs="Times New Roman"/>
          <w:lang w:val="en-US"/>
        </w:rPr>
        <w:t xml:space="preserve"> a power density as high as 200 </w:t>
      </w:r>
      <w:r w:rsidR="007F6B0C" w:rsidRPr="00582906">
        <w:rPr>
          <w:rFonts w:ascii="Cambria Math" w:hAnsi="Cambria Math" w:cs="Cambria Math"/>
          <w:lang w:val="en-US"/>
        </w:rPr>
        <w:t>𝜇</w:t>
      </w:r>
      <w:r w:rsidR="007F6B0C" w:rsidRPr="00582906">
        <w:rPr>
          <w:rFonts w:ascii="Times New Roman" w:hAnsi="Times New Roman" w:cs="Times New Roman"/>
          <w:lang w:val="en-US"/>
        </w:rPr>
        <w:t>W/cm</w:t>
      </w:r>
      <w:r w:rsidR="007F6B0C" w:rsidRPr="00582906">
        <w:rPr>
          <w:rFonts w:ascii="Times New Roman" w:hAnsi="Times New Roman" w:cs="Times New Roman"/>
          <w:vertAlign w:val="superscript"/>
          <w:lang w:val="en-US"/>
        </w:rPr>
        <w:t>2</w:t>
      </w:r>
      <w:r w:rsidR="007F6B0C" w:rsidRPr="00582906">
        <w:rPr>
          <w:rFonts w:ascii="Times New Roman" w:hAnsi="Times New Roman" w:cs="Times New Roman"/>
          <w:lang w:val="en-US"/>
        </w:rPr>
        <w:t xml:space="preserve"> and is available on demand</w:t>
      </w:r>
      <w:r w:rsidR="00987234" w:rsidRPr="00582906">
        <w:rPr>
          <w:rFonts w:ascii="Times New Roman" w:hAnsi="Times New Roman" w:cs="Times New Roman"/>
          <w:lang w:val="en-US"/>
        </w:rPr>
        <w:t xml:space="preserve"> [4], depending on fatigue</w:t>
      </w:r>
      <w:r w:rsidR="007F6B0C" w:rsidRPr="00582906">
        <w:rPr>
          <w:rFonts w:ascii="Times New Roman" w:hAnsi="Times New Roman" w:cs="Times New Roman"/>
          <w:lang w:val="en-US"/>
        </w:rPr>
        <w:t>.</w:t>
      </w:r>
      <w:r w:rsidR="000F0553" w:rsidRPr="00582906">
        <w:rPr>
          <w:rFonts w:ascii="Times New Roman" w:hAnsi="Times New Roman" w:cs="Times New Roman"/>
          <w:lang w:val="en-US"/>
        </w:rPr>
        <w:t xml:space="preserve"> An average person’s energy expenditure, (energy used by the body), is 1.07*107 J per day [</w:t>
      </w:r>
      <w:r w:rsidR="00CA2578" w:rsidRPr="00582906">
        <w:rPr>
          <w:rFonts w:ascii="Times New Roman" w:hAnsi="Times New Roman" w:cs="Times New Roman"/>
          <w:lang w:val="en-US"/>
        </w:rPr>
        <w:t>6</w:t>
      </w:r>
      <w:r w:rsidR="000F0553" w:rsidRPr="00582906">
        <w:rPr>
          <w:rFonts w:ascii="Times New Roman" w:hAnsi="Times New Roman" w:cs="Times New Roman"/>
          <w:lang w:val="en-US"/>
        </w:rPr>
        <w:t xml:space="preserve">], an amount equivalent to approximately 800 AA (2500 </w:t>
      </w:r>
      <w:proofErr w:type="spellStart"/>
      <w:r w:rsidR="000F0553" w:rsidRPr="00582906">
        <w:rPr>
          <w:rFonts w:ascii="Times New Roman" w:hAnsi="Times New Roman" w:cs="Times New Roman"/>
          <w:lang w:val="en-US"/>
        </w:rPr>
        <w:t>mAh</w:t>
      </w:r>
      <w:proofErr w:type="spellEnd"/>
      <w:r w:rsidR="000F0553" w:rsidRPr="00582906">
        <w:rPr>
          <w:rFonts w:ascii="Times New Roman" w:hAnsi="Times New Roman" w:cs="Times New Roman"/>
          <w:lang w:val="en-US"/>
        </w:rPr>
        <w:t>) batteries, whose total weight is about 20 kg. In comparison to batteries, this amount of energy can be produced from 0.2 kg of body fat [</w:t>
      </w:r>
      <w:r w:rsidR="00CA2578" w:rsidRPr="00582906">
        <w:rPr>
          <w:rFonts w:ascii="Times New Roman" w:hAnsi="Times New Roman" w:cs="Times New Roman"/>
          <w:lang w:val="en-US"/>
        </w:rPr>
        <w:t>7</w:t>
      </w:r>
      <w:r w:rsidR="000F0553" w:rsidRPr="00582906">
        <w:rPr>
          <w:rFonts w:ascii="Times New Roman" w:hAnsi="Times New Roman" w:cs="Times New Roman"/>
          <w:lang w:val="en-US"/>
        </w:rPr>
        <w:t xml:space="preserve">].  </w:t>
      </w:r>
    </w:p>
    <w:p w14:paraId="511C5951" w14:textId="479B4FB8" w:rsidR="00C2102C" w:rsidRPr="00582906" w:rsidRDefault="00C2102C" w:rsidP="00582906">
      <w:pPr>
        <w:jc w:val="both"/>
        <w:rPr>
          <w:rFonts w:ascii="Times New Roman" w:hAnsi="Times New Roman" w:cs="Times New Roman"/>
          <w:lang w:val="en-US"/>
        </w:rPr>
      </w:pPr>
    </w:p>
    <w:p w14:paraId="2C4E10C6" w14:textId="78296D6A" w:rsidR="00C2102C" w:rsidRPr="00582906" w:rsidRDefault="00C2102C" w:rsidP="00582906">
      <w:pPr>
        <w:jc w:val="both"/>
        <w:rPr>
          <w:rFonts w:ascii="Times New Roman" w:hAnsi="Times New Roman" w:cs="Times New Roman"/>
          <w:lang w:val="en-US"/>
        </w:rPr>
      </w:pPr>
      <w:r w:rsidRPr="00582906">
        <w:rPr>
          <w:rFonts w:ascii="Times New Roman" w:hAnsi="Times New Roman" w:cs="Times New Roman"/>
          <w:lang w:val="en-US"/>
        </w:rPr>
        <w:t>Shapiro et al. [</w:t>
      </w:r>
      <w:r w:rsidR="00CA2578" w:rsidRPr="00582906">
        <w:rPr>
          <w:rFonts w:ascii="Times New Roman" w:hAnsi="Times New Roman" w:cs="Times New Roman"/>
          <w:lang w:val="en-US"/>
        </w:rPr>
        <w:t>6</w:t>
      </w:r>
      <w:r w:rsidRPr="00582906">
        <w:rPr>
          <w:rFonts w:ascii="Times New Roman" w:hAnsi="Times New Roman" w:cs="Times New Roman"/>
          <w:lang w:val="en-US"/>
        </w:rPr>
        <w:t xml:space="preserve">], proposed </w:t>
      </w:r>
      <w:r w:rsidR="0076655C" w:rsidRPr="00582906">
        <w:rPr>
          <w:rFonts w:ascii="Times New Roman" w:hAnsi="Times New Roman" w:cs="Times New Roman"/>
          <w:lang w:val="en-US"/>
        </w:rPr>
        <w:t>the following table about energy production in various activities:</w:t>
      </w:r>
    </w:p>
    <w:p w14:paraId="45F3E047" w14:textId="77777777" w:rsidR="0076655C" w:rsidRPr="00582906" w:rsidRDefault="0076655C" w:rsidP="00582906">
      <w:pPr>
        <w:jc w:val="both"/>
        <w:rPr>
          <w:rFonts w:ascii="Times New Roman" w:hAnsi="Times New Roman" w:cs="Times New Roman"/>
          <w:lang w:val="en-US"/>
        </w:rPr>
      </w:pPr>
    </w:p>
    <w:p w14:paraId="3DAF53CB" w14:textId="1D5BBEF8" w:rsidR="0076655C" w:rsidRPr="00582906" w:rsidRDefault="0076655C" w:rsidP="00582906">
      <w:pPr>
        <w:jc w:val="both"/>
        <w:rPr>
          <w:rFonts w:ascii="Times New Roman" w:hAnsi="Times New Roman" w:cs="Times New Roman"/>
          <w:lang w:val="en-US"/>
        </w:rPr>
      </w:pPr>
      <w:r w:rsidRPr="00582906">
        <w:rPr>
          <w:rFonts w:ascii="Times New Roman" w:hAnsi="Times New Roman" w:cs="Times New Roman"/>
          <w:lang w:val="en-US"/>
        </w:rPr>
        <w:t>Energy source</w:t>
      </w:r>
      <w:r w:rsidR="00171A1E" w:rsidRPr="00582906">
        <w:rPr>
          <w:rFonts w:ascii="Times New Roman" w:hAnsi="Times New Roman" w:cs="Times New Roman"/>
          <w:lang w:val="en-US"/>
        </w:rPr>
        <w:t xml:space="preserve">   </w:t>
      </w:r>
      <w:r w:rsidRPr="00582906">
        <w:rPr>
          <w:rFonts w:ascii="Times New Roman" w:hAnsi="Times New Roman" w:cs="Times New Roman"/>
          <w:lang w:val="en-US"/>
        </w:rPr>
        <w:t xml:space="preserve"> </w:t>
      </w:r>
      <w:r w:rsidR="00171A1E" w:rsidRPr="00582906">
        <w:rPr>
          <w:rFonts w:ascii="Times New Roman" w:hAnsi="Times New Roman" w:cs="Times New Roman"/>
          <w:lang w:val="en-US"/>
        </w:rPr>
        <w:t xml:space="preserve">         </w:t>
      </w:r>
      <w:r w:rsidRPr="00582906">
        <w:rPr>
          <w:rFonts w:ascii="Times New Roman" w:hAnsi="Times New Roman" w:cs="Times New Roman"/>
          <w:lang w:val="en-US"/>
        </w:rPr>
        <w:t>Production rate (w)</w:t>
      </w:r>
    </w:p>
    <w:p w14:paraId="0A2E6E50" w14:textId="0424CA65" w:rsidR="0076655C" w:rsidRPr="00582906" w:rsidRDefault="0076655C" w:rsidP="00582906">
      <w:pPr>
        <w:jc w:val="both"/>
        <w:rPr>
          <w:rFonts w:ascii="Times New Roman" w:hAnsi="Times New Roman" w:cs="Times New Roman"/>
          <w:lang w:val="en-US"/>
        </w:rPr>
      </w:pPr>
      <w:r w:rsidRPr="00582906">
        <w:rPr>
          <w:rFonts w:ascii="Times New Roman" w:hAnsi="Times New Roman" w:cs="Times New Roman"/>
          <w:lang w:val="en-US"/>
        </w:rPr>
        <w:t>Olympic 50m sprinter</w:t>
      </w:r>
      <w:r w:rsidR="00171A1E" w:rsidRPr="00582906">
        <w:rPr>
          <w:rFonts w:ascii="Times New Roman" w:hAnsi="Times New Roman" w:cs="Times New Roman"/>
          <w:lang w:val="en-US"/>
        </w:rPr>
        <w:t xml:space="preserve">      </w:t>
      </w:r>
      <w:r w:rsidR="00D56C5A">
        <w:rPr>
          <w:rFonts w:ascii="Times New Roman" w:hAnsi="Times New Roman" w:cs="Times New Roman"/>
          <w:lang w:val="en-US"/>
        </w:rPr>
        <w:t xml:space="preserve">   </w:t>
      </w:r>
      <w:r w:rsidR="00171A1E" w:rsidRPr="00582906">
        <w:rPr>
          <w:rFonts w:ascii="Times New Roman" w:hAnsi="Times New Roman" w:cs="Times New Roman"/>
          <w:lang w:val="en-US"/>
        </w:rPr>
        <w:t xml:space="preserve"> </w:t>
      </w:r>
      <w:r w:rsidRPr="00582906">
        <w:rPr>
          <w:rFonts w:ascii="Times New Roman" w:hAnsi="Times New Roman" w:cs="Times New Roman"/>
          <w:lang w:val="en-US"/>
        </w:rPr>
        <w:t xml:space="preserve"> 2,000 w</w:t>
      </w:r>
    </w:p>
    <w:p w14:paraId="324AA531" w14:textId="0C227F92" w:rsidR="0076655C" w:rsidRPr="00582906" w:rsidRDefault="0076655C" w:rsidP="00582906">
      <w:pPr>
        <w:jc w:val="both"/>
        <w:rPr>
          <w:rFonts w:ascii="Times New Roman" w:hAnsi="Times New Roman" w:cs="Times New Roman"/>
          <w:lang w:val="en-US"/>
        </w:rPr>
      </w:pPr>
      <w:r w:rsidRPr="00582906">
        <w:rPr>
          <w:rFonts w:ascii="Times New Roman" w:hAnsi="Times New Roman" w:cs="Times New Roman"/>
          <w:lang w:val="en-US"/>
        </w:rPr>
        <w:t xml:space="preserve">Sprinting </w:t>
      </w:r>
      <w:r w:rsidR="00171A1E" w:rsidRPr="00582906">
        <w:rPr>
          <w:rFonts w:ascii="Times New Roman" w:hAnsi="Times New Roman" w:cs="Times New Roman"/>
          <w:lang w:val="en-US"/>
        </w:rPr>
        <w:t xml:space="preserve">                            </w:t>
      </w:r>
      <w:r w:rsidR="007C46AD" w:rsidRPr="00582906">
        <w:rPr>
          <w:rFonts w:ascii="Times New Roman" w:hAnsi="Times New Roman" w:cs="Times New Roman"/>
          <w:lang w:val="en-US"/>
        </w:rPr>
        <w:t xml:space="preserve"> </w:t>
      </w:r>
      <w:r w:rsidR="00171A1E" w:rsidRPr="00582906">
        <w:rPr>
          <w:rFonts w:ascii="Times New Roman" w:hAnsi="Times New Roman" w:cs="Times New Roman"/>
          <w:lang w:val="en-US"/>
        </w:rPr>
        <w:t xml:space="preserve"> </w:t>
      </w:r>
      <w:r w:rsidRPr="00582906">
        <w:rPr>
          <w:rFonts w:ascii="Times New Roman" w:hAnsi="Times New Roman" w:cs="Times New Roman"/>
          <w:lang w:val="en-US"/>
        </w:rPr>
        <w:t>1,500 w</w:t>
      </w:r>
    </w:p>
    <w:p w14:paraId="74B01021" w14:textId="7428B64E" w:rsidR="0076655C" w:rsidRPr="00582906" w:rsidRDefault="0076655C" w:rsidP="00582906">
      <w:pPr>
        <w:jc w:val="both"/>
        <w:rPr>
          <w:rFonts w:ascii="Times New Roman" w:hAnsi="Times New Roman" w:cs="Times New Roman"/>
          <w:lang w:val="en-US"/>
        </w:rPr>
      </w:pPr>
      <w:r w:rsidRPr="00582906">
        <w:rPr>
          <w:rFonts w:ascii="Times New Roman" w:hAnsi="Times New Roman" w:cs="Times New Roman"/>
          <w:lang w:val="en-US"/>
        </w:rPr>
        <w:t>Professional cyclist</w:t>
      </w:r>
      <w:r w:rsidR="00171A1E" w:rsidRPr="00582906">
        <w:rPr>
          <w:rFonts w:ascii="Times New Roman" w:hAnsi="Times New Roman" w:cs="Times New Roman"/>
          <w:lang w:val="en-US"/>
        </w:rPr>
        <w:t xml:space="preserve">              </w:t>
      </w:r>
      <w:r w:rsidRPr="00582906">
        <w:rPr>
          <w:rFonts w:ascii="Times New Roman" w:hAnsi="Times New Roman" w:cs="Times New Roman"/>
          <w:lang w:val="en-US"/>
        </w:rPr>
        <w:t xml:space="preserve"> 400 w</w:t>
      </w:r>
    </w:p>
    <w:p w14:paraId="2167BF32" w14:textId="127542F6" w:rsidR="0076655C" w:rsidRPr="00582906" w:rsidRDefault="0076655C" w:rsidP="00582906">
      <w:pPr>
        <w:jc w:val="both"/>
        <w:rPr>
          <w:rFonts w:ascii="Times New Roman" w:hAnsi="Times New Roman" w:cs="Times New Roman"/>
          <w:lang w:val="en-US"/>
        </w:rPr>
      </w:pPr>
      <w:r w:rsidRPr="00582906">
        <w:rPr>
          <w:rFonts w:ascii="Times New Roman" w:hAnsi="Times New Roman" w:cs="Times New Roman"/>
          <w:lang w:val="en-US"/>
        </w:rPr>
        <w:t xml:space="preserve">In shape cyclist </w:t>
      </w:r>
      <w:r w:rsidR="00171A1E" w:rsidRPr="00582906">
        <w:rPr>
          <w:rFonts w:ascii="Times New Roman" w:hAnsi="Times New Roman" w:cs="Times New Roman"/>
          <w:lang w:val="en-US"/>
        </w:rPr>
        <w:t xml:space="preserve">                    </w:t>
      </w:r>
      <w:r w:rsidRPr="00582906">
        <w:rPr>
          <w:rFonts w:ascii="Times New Roman" w:hAnsi="Times New Roman" w:cs="Times New Roman"/>
          <w:lang w:val="en-US"/>
        </w:rPr>
        <w:t>200 w</w:t>
      </w:r>
    </w:p>
    <w:p w14:paraId="241EA8B9" w14:textId="379688AC" w:rsidR="0076655C" w:rsidRPr="00582906" w:rsidRDefault="0076655C" w:rsidP="00582906">
      <w:pPr>
        <w:jc w:val="both"/>
        <w:rPr>
          <w:rFonts w:ascii="Times New Roman" w:hAnsi="Times New Roman" w:cs="Times New Roman"/>
          <w:lang w:val="en-US"/>
        </w:rPr>
      </w:pPr>
      <w:r w:rsidRPr="00582906">
        <w:rPr>
          <w:rFonts w:ascii="Times New Roman" w:hAnsi="Times New Roman" w:cs="Times New Roman"/>
          <w:lang w:val="en-US"/>
        </w:rPr>
        <w:t xml:space="preserve">Laborer (over 8 </w:t>
      </w:r>
      <w:proofErr w:type="gramStart"/>
      <w:r w:rsidRPr="00582906">
        <w:rPr>
          <w:rFonts w:ascii="Times New Roman" w:hAnsi="Times New Roman" w:cs="Times New Roman"/>
          <w:lang w:val="en-US"/>
        </w:rPr>
        <w:t xml:space="preserve">h) </w:t>
      </w:r>
      <w:r w:rsidR="00171A1E" w:rsidRPr="00582906">
        <w:rPr>
          <w:rFonts w:ascii="Times New Roman" w:hAnsi="Times New Roman" w:cs="Times New Roman"/>
          <w:lang w:val="en-US"/>
        </w:rPr>
        <w:t xml:space="preserve">  </w:t>
      </w:r>
      <w:proofErr w:type="gramEnd"/>
      <w:r w:rsidR="00171A1E" w:rsidRPr="00582906">
        <w:rPr>
          <w:rFonts w:ascii="Times New Roman" w:hAnsi="Times New Roman" w:cs="Times New Roman"/>
          <w:lang w:val="en-US"/>
        </w:rPr>
        <w:t xml:space="preserve">               </w:t>
      </w:r>
      <w:r w:rsidRPr="00582906">
        <w:rPr>
          <w:rFonts w:ascii="Times New Roman" w:hAnsi="Times New Roman" w:cs="Times New Roman"/>
          <w:lang w:val="en-US"/>
        </w:rPr>
        <w:t>75 w</w:t>
      </w:r>
    </w:p>
    <w:p w14:paraId="473B8697" w14:textId="612E5C9B" w:rsidR="0076655C" w:rsidRPr="00582906" w:rsidRDefault="0076655C" w:rsidP="00582906">
      <w:pPr>
        <w:jc w:val="both"/>
        <w:rPr>
          <w:rFonts w:ascii="Times New Roman" w:hAnsi="Times New Roman" w:cs="Times New Roman"/>
          <w:lang w:val="en-US"/>
        </w:rPr>
      </w:pPr>
      <w:r w:rsidRPr="00582906">
        <w:rPr>
          <w:rFonts w:ascii="Times New Roman" w:hAnsi="Times New Roman" w:cs="Times New Roman"/>
          <w:lang w:val="en-US"/>
        </w:rPr>
        <w:t xml:space="preserve">Hand crank power </w:t>
      </w:r>
      <w:r w:rsidR="00171A1E" w:rsidRPr="00582906">
        <w:rPr>
          <w:rFonts w:ascii="Times New Roman" w:hAnsi="Times New Roman" w:cs="Times New Roman"/>
          <w:lang w:val="en-US"/>
        </w:rPr>
        <w:t xml:space="preserve">                 </w:t>
      </w:r>
      <w:r w:rsidRPr="00582906">
        <w:rPr>
          <w:rFonts w:ascii="Times New Roman" w:hAnsi="Times New Roman" w:cs="Times New Roman"/>
          <w:lang w:val="en-US"/>
        </w:rPr>
        <w:t>30 w</w:t>
      </w:r>
    </w:p>
    <w:p w14:paraId="33DFC9EB" w14:textId="73251454" w:rsidR="000F0553" w:rsidRPr="00582906" w:rsidRDefault="0076655C" w:rsidP="00582906">
      <w:pPr>
        <w:jc w:val="both"/>
        <w:rPr>
          <w:rFonts w:ascii="Times New Roman" w:hAnsi="Times New Roman" w:cs="Times New Roman"/>
          <w:lang w:val="en-US"/>
        </w:rPr>
      </w:pPr>
      <w:r w:rsidRPr="00582906">
        <w:rPr>
          <w:rFonts w:ascii="Times New Roman" w:hAnsi="Times New Roman" w:cs="Times New Roman"/>
          <w:lang w:val="en-US"/>
        </w:rPr>
        <w:t xml:space="preserve">One footstep </w:t>
      </w:r>
      <w:r w:rsidR="00171A1E" w:rsidRPr="00582906">
        <w:rPr>
          <w:rFonts w:ascii="Times New Roman" w:hAnsi="Times New Roman" w:cs="Times New Roman"/>
          <w:lang w:val="en-US"/>
        </w:rPr>
        <w:t xml:space="preserve">                         </w:t>
      </w:r>
      <w:r w:rsidRPr="00582906">
        <w:rPr>
          <w:rFonts w:ascii="Times New Roman" w:hAnsi="Times New Roman" w:cs="Times New Roman"/>
          <w:lang w:val="en-US"/>
        </w:rPr>
        <w:t>2-5 w</w:t>
      </w:r>
      <w:r w:rsidRPr="00582906">
        <w:rPr>
          <w:rFonts w:ascii="Times New Roman" w:hAnsi="Times New Roman" w:cs="Times New Roman"/>
          <w:lang w:val="en-US"/>
        </w:rPr>
        <w:tab/>
      </w:r>
    </w:p>
    <w:p w14:paraId="6F2F8053" w14:textId="0C5AD310" w:rsidR="00D43E6D" w:rsidRPr="00582906" w:rsidRDefault="00D43E6D" w:rsidP="00582906">
      <w:pPr>
        <w:jc w:val="both"/>
        <w:rPr>
          <w:rFonts w:ascii="Times New Roman" w:hAnsi="Times New Roman" w:cs="Times New Roman"/>
          <w:lang w:val="en-US"/>
        </w:rPr>
      </w:pPr>
    </w:p>
    <w:p w14:paraId="135FB74D" w14:textId="3806BE62" w:rsidR="00D43E6D" w:rsidRPr="00582906" w:rsidRDefault="0080007D" w:rsidP="00582906">
      <w:pPr>
        <w:jc w:val="both"/>
        <w:rPr>
          <w:rFonts w:ascii="Times New Roman" w:hAnsi="Times New Roman" w:cs="Times New Roman"/>
          <w:lang w:val="en-US"/>
        </w:rPr>
      </w:pPr>
      <w:r w:rsidRPr="00582906">
        <w:rPr>
          <w:rFonts w:ascii="Times New Roman" w:hAnsi="Times New Roman" w:cs="Times New Roman"/>
          <w:lang w:val="en-US"/>
        </w:rPr>
        <w:t>Top level track cyclists</w:t>
      </w:r>
      <w:r w:rsidR="00D43E6D" w:rsidRPr="00582906">
        <w:rPr>
          <w:rFonts w:ascii="Times New Roman" w:hAnsi="Times New Roman" w:cs="Times New Roman"/>
          <w:lang w:val="en-US"/>
        </w:rPr>
        <w:t xml:space="preserve"> can sustain 600-700 </w:t>
      </w:r>
      <w:r w:rsidR="00315C85" w:rsidRPr="00582906">
        <w:rPr>
          <w:rFonts w:ascii="Times New Roman" w:hAnsi="Times New Roman" w:cs="Times New Roman"/>
          <w:lang w:val="en-US"/>
        </w:rPr>
        <w:t>W</w:t>
      </w:r>
      <w:r w:rsidR="00D43E6D" w:rsidRPr="00582906">
        <w:rPr>
          <w:rFonts w:ascii="Times New Roman" w:hAnsi="Times New Roman" w:cs="Times New Roman"/>
          <w:lang w:val="en-US"/>
        </w:rPr>
        <w:t>atts for 1 minute, the amount of energy necessary to roast a to</w:t>
      </w:r>
      <w:r w:rsidR="00171A1E" w:rsidRPr="00582906">
        <w:rPr>
          <w:rFonts w:ascii="Times New Roman" w:hAnsi="Times New Roman" w:cs="Times New Roman"/>
          <w:lang w:val="en-US"/>
        </w:rPr>
        <w:t>a</w:t>
      </w:r>
      <w:r w:rsidR="00D43E6D" w:rsidRPr="00582906">
        <w:rPr>
          <w:rFonts w:ascii="Times New Roman" w:hAnsi="Times New Roman" w:cs="Times New Roman"/>
          <w:lang w:val="en-US"/>
        </w:rPr>
        <w:t>st. They can peak for a few seconds 2500 watts</w:t>
      </w:r>
      <w:r w:rsidR="001F2E21" w:rsidRPr="00582906">
        <w:rPr>
          <w:rFonts w:ascii="Times New Roman" w:hAnsi="Times New Roman" w:cs="Times New Roman"/>
          <w:lang w:val="en-US"/>
        </w:rPr>
        <w:t xml:space="preserve"> [</w:t>
      </w:r>
      <w:r w:rsidR="00CA2578" w:rsidRPr="00582906">
        <w:rPr>
          <w:rFonts w:ascii="Times New Roman" w:hAnsi="Times New Roman" w:cs="Times New Roman"/>
          <w:lang w:val="en-US"/>
        </w:rPr>
        <w:t>8</w:t>
      </w:r>
      <w:r w:rsidR="001F2E21" w:rsidRPr="00582906">
        <w:rPr>
          <w:rFonts w:ascii="Times New Roman" w:hAnsi="Times New Roman" w:cs="Times New Roman"/>
          <w:lang w:val="en-US"/>
        </w:rPr>
        <w:t>]</w:t>
      </w:r>
      <w:r w:rsidR="0097767A" w:rsidRPr="00582906">
        <w:rPr>
          <w:rFonts w:ascii="Times New Roman" w:hAnsi="Times New Roman" w:cs="Times New Roman"/>
          <w:lang w:val="en-US"/>
        </w:rPr>
        <w:t xml:space="preserve"> during a sprint</w:t>
      </w:r>
      <w:r w:rsidR="00315C85" w:rsidRPr="00582906">
        <w:rPr>
          <w:rFonts w:ascii="Times New Roman" w:hAnsi="Times New Roman" w:cs="Times New Roman"/>
          <w:lang w:val="en-US"/>
        </w:rPr>
        <w:t xml:space="preserve">, while during a competition lasting one hour a professional cyclist can sustain 400 W while an amateur cyclist, 200 W. Of course, power that can be produced by upper limbs is much </w:t>
      </w:r>
      <w:proofErr w:type="gramStart"/>
      <w:r w:rsidR="00315C85" w:rsidRPr="00582906">
        <w:rPr>
          <w:rFonts w:ascii="Times New Roman" w:hAnsi="Times New Roman" w:cs="Times New Roman"/>
          <w:lang w:val="en-US"/>
        </w:rPr>
        <w:t>lower</w:t>
      </w:r>
      <w:r w:rsidR="00B22918" w:rsidRPr="00582906">
        <w:rPr>
          <w:rFonts w:ascii="Times New Roman" w:hAnsi="Times New Roman" w:cs="Times New Roman"/>
          <w:lang w:val="en-US"/>
        </w:rPr>
        <w:t>, and</w:t>
      </w:r>
      <w:proofErr w:type="gramEnd"/>
      <w:r w:rsidR="00B22918" w:rsidRPr="00582906">
        <w:rPr>
          <w:rFonts w:ascii="Times New Roman" w:hAnsi="Times New Roman" w:cs="Times New Roman"/>
          <w:lang w:val="en-US"/>
        </w:rPr>
        <w:t xml:space="preserve"> is equal to</w:t>
      </w:r>
      <w:r w:rsidR="00315C85" w:rsidRPr="00582906">
        <w:rPr>
          <w:rFonts w:ascii="Times New Roman" w:hAnsi="Times New Roman" w:cs="Times New Roman"/>
          <w:lang w:val="en-US"/>
        </w:rPr>
        <w:t xml:space="preserve"> 30W for arm cranking over 30 minutes, in top athletes</w:t>
      </w:r>
      <w:r w:rsidR="00570DBC" w:rsidRPr="00582906">
        <w:rPr>
          <w:rFonts w:ascii="Times New Roman" w:hAnsi="Times New Roman" w:cs="Times New Roman"/>
          <w:lang w:val="en-US"/>
        </w:rPr>
        <w:t xml:space="preserve"> [</w:t>
      </w:r>
      <w:r w:rsidR="00CA2578" w:rsidRPr="00582906">
        <w:rPr>
          <w:rFonts w:ascii="Times New Roman" w:hAnsi="Times New Roman" w:cs="Times New Roman"/>
          <w:lang w:val="en-US"/>
        </w:rPr>
        <w:t>6</w:t>
      </w:r>
      <w:r w:rsidR="00570DBC" w:rsidRPr="00582906">
        <w:rPr>
          <w:rFonts w:ascii="Times New Roman" w:hAnsi="Times New Roman" w:cs="Times New Roman"/>
          <w:lang w:val="en-US"/>
        </w:rPr>
        <w:t>].</w:t>
      </w:r>
      <w:r w:rsidR="00F662B3" w:rsidRPr="00582906">
        <w:rPr>
          <w:rFonts w:ascii="Times New Roman" w:hAnsi="Times New Roman" w:cs="Times New Roman"/>
          <w:lang w:val="en-US"/>
        </w:rPr>
        <w:t xml:space="preserve"> Power lifter</w:t>
      </w:r>
      <w:r w:rsidR="00F871C8" w:rsidRPr="00582906">
        <w:rPr>
          <w:rFonts w:ascii="Times New Roman" w:hAnsi="Times New Roman" w:cs="Times New Roman"/>
          <w:lang w:val="en-US"/>
        </w:rPr>
        <w:t>s</w:t>
      </w:r>
      <w:r w:rsidR="00F662B3" w:rsidRPr="00582906">
        <w:rPr>
          <w:rFonts w:ascii="Times New Roman" w:hAnsi="Times New Roman" w:cs="Times New Roman"/>
          <w:lang w:val="en-US"/>
        </w:rPr>
        <w:t xml:space="preserve"> can achieve values for the jerk drive from 2140 watts in the 56 kg class to 4786 watts in a 110 kg lifter</w:t>
      </w:r>
      <w:r w:rsidR="006D1DA1" w:rsidRPr="00582906">
        <w:rPr>
          <w:rFonts w:ascii="Times New Roman" w:hAnsi="Times New Roman" w:cs="Times New Roman"/>
          <w:lang w:val="en-US"/>
        </w:rPr>
        <w:t xml:space="preserve"> [</w:t>
      </w:r>
      <w:r w:rsidR="00CA2578" w:rsidRPr="00582906">
        <w:rPr>
          <w:rFonts w:ascii="Times New Roman" w:hAnsi="Times New Roman" w:cs="Times New Roman"/>
          <w:lang w:val="en-US"/>
        </w:rPr>
        <w:t>9</w:t>
      </w:r>
      <w:r w:rsidR="006D1DA1" w:rsidRPr="00582906">
        <w:rPr>
          <w:rFonts w:ascii="Times New Roman" w:hAnsi="Times New Roman" w:cs="Times New Roman"/>
          <w:lang w:val="en-US"/>
        </w:rPr>
        <w:t>]</w:t>
      </w:r>
      <w:r w:rsidR="00F871C8" w:rsidRPr="00582906">
        <w:rPr>
          <w:rFonts w:ascii="Times New Roman" w:hAnsi="Times New Roman" w:cs="Times New Roman"/>
          <w:lang w:val="en-US"/>
        </w:rPr>
        <w:t xml:space="preserve"> in fractions of a second</w:t>
      </w:r>
      <w:r w:rsidR="006D1DA1" w:rsidRPr="00582906">
        <w:rPr>
          <w:rFonts w:ascii="Times New Roman" w:hAnsi="Times New Roman" w:cs="Times New Roman"/>
          <w:lang w:val="en-US"/>
        </w:rPr>
        <w:t>.</w:t>
      </w:r>
    </w:p>
    <w:p w14:paraId="132BA08E" w14:textId="54CCE0ED" w:rsidR="004F57FD" w:rsidRPr="00582906" w:rsidRDefault="005C5857" w:rsidP="00582906">
      <w:pPr>
        <w:jc w:val="both"/>
        <w:rPr>
          <w:rFonts w:ascii="Times New Roman" w:hAnsi="Times New Roman" w:cs="Times New Roman"/>
          <w:lang w:val="en-US"/>
        </w:rPr>
      </w:pPr>
      <w:r w:rsidRPr="00582906">
        <w:rPr>
          <w:rFonts w:ascii="Times New Roman" w:hAnsi="Times New Roman" w:cs="Times New Roman"/>
          <w:lang w:val="en-US"/>
        </w:rPr>
        <w:t>In sprint running, value of 2392 ±271 and 1494 ±186 W and 30.3±2.5 and 24.5 ±4.2 W·kg-1 (males and females) after one second were recorded [9].</w:t>
      </w:r>
      <w:r w:rsidR="00267A0F" w:rsidRPr="00582906">
        <w:rPr>
          <w:rFonts w:ascii="Times New Roman" w:hAnsi="Times New Roman" w:cs="Times New Roman"/>
          <w:lang w:val="en-US"/>
        </w:rPr>
        <w:t xml:space="preserve"> Vertical jump with run up is probably the human task who shows the maximal power production, which can reach 5600 W</w:t>
      </w:r>
      <w:r w:rsidR="0096311F" w:rsidRPr="00582906">
        <w:rPr>
          <w:rFonts w:ascii="Times New Roman" w:hAnsi="Times New Roman" w:cs="Times New Roman"/>
          <w:lang w:val="en-US"/>
        </w:rPr>
        <w:t xml:space="preserve"> [1</w:t>
      </w:r>
      <w:r w:rsidR="00CA2578" w:rsidRPr="00582906">
        <w:rPr>
          <w:rFonts w:ascii="Times New Roman" w:hAnsi="Times New Roman" w:cs="Times New Roman"/>
          <w:lang w:val="en-US"/>
        </w:rPr>
        <w:t>1</w:t>
      </w:r>
      <w:r w:rsidR="0096311F" w:rsidRPr="00582906">
        <w:rPr>
          <w:rFonts w:ascii="Times New Roman" w:hAnsi="Times New Roman" w:cs="Times New Roman"/>
          <w:lang w:val="en-US"/>
        </w:rPr>
        <w:t>].</w:t>
      </w:r>
      <w:r w:rsidR="00267A0F" w:rsidRPr="00582906">
        <w:rPr>
          <w:rFonts w:ascii="Times New Roman" w:hAnsi="Times New Roman" w:cs="Times New Roman"/>
          <w:lang w:val="en-US"/>
        </w:rPr>
        <w:t xml:space="preserve"> Arm power averaged over </w:t>
      </w:r>
      <w:r w:rsidR="0067584C" w:rsidRPr="00582906">
        <w:rPr>
          <w:rFonts w:ascii="Times New Roman" w:hAnsi="Times New Roman" w:cs="Times New Roman"/>
          <w:lang w:val="en-US"/>
        </w:rPr>
        <w:t xml:space="preserve">10 </w:t>
      </w:r>
      <w:r w:rsidR="00697F7F" w:rsidRPr="00582906">
        <w:rPr>
          <w:rFonts w:ascii="Times New Roman" w:hAnsi="Times New Roman" w:cs="Times New Roman"/>
          <w:lang w:val="en-US"/>
        </w:rPr>
        <w:t>maximal strokes</w:t>
      </w:r>
      <w:r w:rsidR="00267A0F" w:rsidRPr="00582906">
        <w:rPr>
          <w:rFonts w:ascii="Times New Roman" w:hAnsi="Times New Roman" w:cs="Times New Roman"/>
          <w:lang w:val="en-US"/>
        </w:rPr>
        <w:t>,</w:t>
      </w:r>
      <w:r w:rsidR="00171A1E" w:rsidRPr="00582906">
        <w:rPr>
          <w:rFonts w:ascii="Times New Roman" w:hAnsi="Times New Roman" w:cs="Times New Roman"/>
          <w:lang w:val="en-US"/>
        </w:rPr>
        <w:t xml:space="preserve"> in</w:t>
      </w:r>
      <w:r w:rsidR="00267A0F" w:rsidRPr="00582906">
        <w:rPr>
          <w:rFonts w:ascii="Times New Roman" w:hAnsi="Times New Roman" w:cs="Times New Roman"/>
          <w:lang w:val="en-US"/>
        </w:rPr>
        <w:t xml:space="preserve"> </w:t>
      </w:r>
      <w:proofErr w:type="gramStart"/>
      <w:r w:rsidR="00267A0F" w:rsidRPr="00582906">
        <w:rPr>
          <w:rFonts w:ascii="Times New Roman" w:hAnsi="Times New Roman" w:cs="Times New Roman"/>
          <w:lang w:val="en-US"/>
        </w:rPr>
        <w:t>24  elite</w:t>
      </w:r>
      <w:proofErr w:type="gramEnd"/>
      <w:r w:rsidR="00267A0F" w:rsidRPr="00582906">
        <w:rPr>
          <w:rFonts w:ascii="Times New Roman" w:hAnsi="Times New Roman" w:cs="Times New Roman"/>
          <w:lang w:val="en-US"/>
        </w:rPr>
        <w:t xml:space="preserve"> Spanish rowers (body mass 84 ± 5 </w:t>
      </w:r>
      <w:r w:rsidR="00626F6D" w:rsidRPr="00582906">
        <w:rPr>
          <w:rFonts w:ascii="Times New Roman" w:hAnsi="Times New Roman" w:cs="Times New Roman"/>
          <w:lang w:val="en-US"/>
        </w:rPr>
        <w:t>K</w:t>
      </w:r>
      <w:r w:rsidR="00267A0F" w:rsidRPr="00582906">
        <w:rPr>
          <w:rFonts w:ascii="Times New Roman" w:hAnsi="Times New Roman" w:cs="Times New Roman"/>
          <w:lang w:val="en-US"/>
        </w:rPr>
        <w:t xml:space="preserve">g) </w:t>
      </w:r>
      <w:r w:rsidR="00171A1E" w:rsidRPr="00582906">
        <w:rPr>
          <w:rFonts w:ascii="Times New Roman" w:hAnsi="Times New Roman" w:cs="Times New Roman"/>
          <w:lang w:val="en-US"/>
        </w:rPr>
        <w:t xml:space="preserve">was </w:t>
      </w:r>
      <w:r w:rsidR="00267A0F" w:rsidRPr="00582906">
        <w:rPr>
          <w:rFonts w:ascii="Times New Roman" w:hAnsi="Times New Roman" w:cs="Times New Roman"/>
          <w:lang w:val="en-US"/>
        </w:rPr>
        <w:t>630 ± 45 W, or 7.5 W·kg-1</w:t>
      </w:r>
      <w:r w:rsidR="00171A1E" w:rsidRPr="00582906">
        <w:rPr>
          <w:rFonts w:ascii="Times New Roman" w:hAnsi="Times New Roman" w:cs="Times New Roman"/>
          <w:lang w:val="en-US"/>
        </w:rPr>
        <w:t xml:space="preserve"> </w:t>
      </w:r>
      <w:r w:rsidR="00267A0F" w:rsidRPr="00582906">
        <w:rPr>
          <w:rFonts w:ascii="Times New Roman" w:hAnsi="Times New Roman" w:cs="Times New Roman"/>
          <w:lang w:val="en-US"/>
        </w:rPr>
        <w:t>[1</w:t>
      </w:r>
      <w:r w:rsidR="00CA2578" w:rsidRPr="00582906">
        <w:rPr>
          <w:rFonts w:ascii="Times New Roman" w:hAnsi="Times New Roman" w:cs="Times New Roman"/>
          <w:lang w:val="en-US"/>
        </w:rPr>
        <w:t>2</w:t>
      </w:r>
      <w:r w:rsidR="00267A0F" w:rsidRPr="00582906">
        <w:rPr>
          <w:rFonts w:ascii="Times New Roman" w:hAnsi="Times New Roman" w:cs="Times New Roman"/>
          <w:lang w:val="en-US"/>
        </w:rPr>
        <w:t>].</w:t>
      </w:r>
      <w:r w:rsidR="004F57FD" w:rsidRPr="00582906">
        <w:rPr>
          <w:rFonts w:ascii="Times New Roman" w:hAnsi="Times New Roman" w:cs="Times New Roman"/>
          <w:lang w:val="en-US"/>
        </w:rPr>
        <w:t xml:space="preserve"> In cross country skiing, the propulsive phase is likely well above 1000 W (&gt;15 W∙</w:t>
      </w:r>
      <w:r w:rsidR="00626F6D" w:rsidRPr="00582906">
        <w:rPr>
          <w:rFonts w:ascii="Times New Roman" w:hAnsi="Times New Roman" w:cs="Times New Roman"/>
          <w:lang w:val="en-US"/>
        </w:rPr>
        <w:t>K</w:t>
      </w:r>
      <w:r w:rsidR="004F57FD" w:rsidRPr="00582906">
        <w:rPr>
          <w:rFonts w:ascii="Times New Roman" w:hAnsi="Times New Roman" w:cs="Times New Roman"/>
          <w:lang w:val="en-US"/>
        </w:rPr>
        <w:t>g</w:t>
      </w:r>
      <w:r w:rsidR="004F57FD" w:rsidRPr="00582906">
        <w:rPr>
          <w:rFonts w:ascii="Times New Roman" w:hAnsi="Times New Roman" w:cs="Times New Roman"/>
          <w:vertAlign w:val="superscript"/>
          <w:lang w:val="en-US"/>
        </w:rPr>
        <w:t>-1</w:t>
      </w:r>
      <w:r w:rsidR="004F57FD" w:rsidRPr="00582906">
        <w:rPr>
          <w:rFonts w:ascii="Times New Roman" w:hAnsi="Times New Roman" w:cs="Times New Roman"/>
          <w:lang w:val="en-US"/>
        </w:rPr>
        <w:t xml:space="preserve">) </w:t>
      </w:r>
      <w:r w:rsidR="00BB1BD8" w:rsidRPr="00582906">
        <w:rPr>
          <w:rFonts w:ascii="Times New Roman" w:hAnsi="Times New Roman" w:cs="Times New Roman"/>
          <w:lang w:val="en-US"/>
        </w:rPr>
        <w:t>[1</w:t>
      </w:r>
      <w:r w:rsidR="00CA2578" w:rsidRPr="00582906">
        <w:rPr>
          <w:rFonts w:ascii="Times New Roman" w:hAnsi="Times New Roman" w:cs="Times New Roman"/>
          <w:lang w:val="en-US"/>
        </w:rPr>
        <w:t>3</w:t>
      </w:r>
      <w:r w:rsidR="00BB1BD8" w:rsidRPr="00582906">
        <w:rPr>
          <w:rFonts w:ascii="Times New Roman" w:hAnsi="Times New Roman" w:cs="Times New Roman"/>
          <w:lang w:val="en-US"/>
        </w:rPr>
        <w:t xml:space="preserve">] </w:t>
      </w:r>
      <w:r w:rsidR="004F57FD" w:rsidRPr="00582906">
        <w:rPr>
          <w:rFonts w:ascii="Times New Roman" w:hAnsi="Times New Roman" w:cs="Times New Roman"/>
          <w:lang w:val="en-US"/>
        </w:rPr>
        <w:t xml:space="preserve">and </w:t>
      </w:r>
      <w:r w:rsidR="004F57FD" w:rsidRPr="00582906">
        <w:rPr>
          <w:rFonts w:ascii="Times New Roman" w:hAnsi="Times New Roman" w:cs="Times New Roman"/>
          <w:lang w:val="en-US"/>
        </w:rPr>
        <w:lastRenderedPageBreak/>
        <w:t>the instantaneous power as high or higher (i.e., 1350 W) using the classical style in a 1500 m sprint rac</w:t>
      </w:r>
      <w:r w:rsidR="005376C6" w:rsidRPr="00582906">
        <w:rPr>
          <w:rFonts w:ascii="Times New Roman" w:hAnsi="Times New Roman" w:cs="Times New Roman"/>
          <w:lang w:val="en-US"/>
        </w:rPr>
        <w:t>e</w:t>
      </w:r>
      <w:r w:rsidR="004F57FD" w:rsidRPr="00582906">
        <w:rPr>
          <w:rFonts w:ascii="Times New Roman" w:hAnsi="Times New Roman" w:cs="Times New Roman"/>
          <w:lang w:val="en-US"/>
        </w:rPr>
        <w:t xml:space="preserve"> </w:t>
      </w:r>
      <w:r w:rsidR="00BB1BD8" w:rsidRPr="00582906">
        <w:rPr>
          <w:rFonts w:ascii="Times New Roman" w:hAnsi="Times New Roman" w:cs="Times New Roman"/>
          <w:lang w:val="en-US"/>
        </w:rPr>
        <w:t>[1</w:t>
      </w:r>
      <w:r w:rsidR="00CA2578" w:rsidRPr="00582906">
        <w:rPr>
          <w:rFonts w:ascii="Times New Roman" w:hAnsi="Times New Roman" w:cs="Times New Roman"/>
          <w:lang w:val="en-US"/>
        </w:rPr>
        <w:t>4</w:t>
      </w:r>
      <w:r w:rsidR="00BB1BD8" w:rsidRPr="00582906">
        <w:rPr>
          <w:rFonts w:ascii="Times New Roman" w:hAnsi="Times New Roman" w:cs="Times New Roman"/>
          <w:lang w:val="en-US"/>
        </w:rPr>
        <w:t>].</w:t>
      </w:r>
    </w:p>
    <w:p w14:paraId="46D58DE5" w14:textId="553756FE" w:rsidR="004A345C" w:rsidRPr="00582906" w:rsidRDefault="004A345C" w:rsidP="00582906">
      <w:pPr>
        <w:jc w:val="both"/>
        <w:rPr>
          <w:rFonts w:ascii="Times New Roman" w:hAnsi="Times New Roman" w:cs="Times New Roman"/>
          <w:lang w:val="en-US"/>
        </w:rPr>
      </w:pPr>
      <w:r w:rsidRPr="00582906">
        <w:rPr>
          <w:rFonts w:ascii="Times New Roman" w:hAnsi="Times New Roman" w:cs="Times New Roman"/>
          <w:lang w:val="en-US"/>
        </w:rPr>
        <w:t>Recently, some researchers hypothesized to harvest the energy produced by human body, to feed or small wearable or portable devices (such as smart phones) or to produce energy for facilities such as gyms. Among wearable, sensors</w:t>
      </w:r>
      <w:r w:rsidR="00FE1FB1" w:rsidRPr="00582906">
        <w:rPr>
          <w:rFonts w:ascii="Times New Roman" w:hAnsi="Times New Roman" w:cs="Times New Roman"/>
          <w:lang w:val="en-US"/>
        </w:rPr>
        <w:t xml:space="preserve"> and probes</w:t>
      </w:r>
      <w:r w:rsidRPr="00582906">
        <w:rPr>
          <w:rFonts w:ascii="Times New Roman" w:hAnsi="Times New Roman" w:cs="Times New Roman"/>
          <w:lang w:val="en-US"/>
        </w:rPr>
        <w:t xml:space="preserve"> embedded in cloches for health monitoring such as EEG, can be feed by ther</w:t>
      </w:r>
      <w:r w:rsidR="00983561" w:rsidRPr="00582906">
        <w:rPr>
          <w:rFonts w:ascii="Times New Roman" w:hAnsi="Times New Roman" w:cs="Times New Roman"/>
          <w:lang w:val="en-US"/>
        </w:rPr>
        <w:t>m</w:t>
      </w:r>
      <w:r w:rsidRPr="00582906">
        <w:rPr>
          <w:rFonts w:ascii="Times New Roman" w:hAnsi="Times New Roman" w:cs="Times New Roman"/>
          <w:lang w:val="en-US"/>
        </w:rPr>
        <w:t>o-electric generators (TEG) which use body heat</w:t>
      </w:r>
      <w:r w:rsidR="00983561" w:rsidRPr="00582906">
        <w:rPr>
          <w:rFonts w:ascii="Times New Roman" w:hAnsi="Times New Roman" w:cs="Times New Roman"/>
          <w:lang w:val="en-US"/>
        </w:rPr>
        <w:t xml:space="preserve"> </w:t>
      </w:r>
      <w:r w:rsidR="00FE1FB1" w:rsidRPr="00582906">
        <w:rPr>
          <w:rFonts w:ascii="Times New Roman" w:hAnsi="Times New Roman" w:cs="Times New Roman"/>
          <w:lang w:val="en-US"/>
        </w:rPr>
        <w:t xml:space="preserve">(evaporation, convection and radiation) </w:t>
      </w:r>
      <w:r w:rsidR="00983561" w:rsidRPr="00582906">
        <w:rPr>
          <w:rFonts w:ascii="Times New Roman" w:hAnsi="Times New Roman" w:cs="Times New Roman"/>
          <w:lang w:val="en-US"/>
        </w:rPr>
        <w:t>to produce energy</w:t>
      </w:r>
      <w:r w:rsidR="00FE1FB1" w:rsidRPr="00582906">
        <w:rPr>
          <w:rFonts w:ascii="Times New Roman" w:hAnsi="Times New Roman" w:cs="Times New Roman"/>
          <w:lang w:val="en-US"/>
        </w:rPr>
        <w:t xml:space="preserve"> </w:t>
      </w:r>
      <w:r w:rsidRPr="00582906">
        <w:rPr>
          <w:rFonts w:ascii="Times New Roman" w:hAnsi="Times New Roman" w:cs="Times New Roman"/>
          <w:lang w:val="en-US"/>
        </w:rPr>
        <w:t>[1</w:t>
      </w:r>
      <w:r w:rsidR="00CA2578" w:rsidRPr="00582906">
        <w:rPr>
          <w:rFonts w:ascii="Times New Roman" w:hAnsi="Times New Roman" w:cs="Times New Roman"/>
          <w:lang w:val="en-US"/>
        </w:rPr>
        <w:t>5</w:t>
      </w:r>
      <w:r w:rsidRPr="00582906">
        <w:rPr>
          <w:rFonts w:ascii="Times New Roman" w:hAnsi="Times New Roman" w:cs="Times New Roman"/>
          <w:lang w:val="en-US"/>
        </w:rPr>
        <w:t>]</w:t>
      </w:r>
      <w:r w:rsidR="00FE1FB1" w:rsidRPr="00582906">
        <w:rPr>
          <w:rFonts w:ascii="Times New Roman" w:hAnsi="Times New Roman" w:cs="Times New Roman"/>
          <w:lang w:val="en-US"/>
        </w:rPr>
        <w:t xml:space="preserve">. </w:t>
      </w:r>
    </w:p>
    <w:p w14:paraId="16B87998" w14:textId="3E1D7564" w:rsidR="00C4175E" w:rsidRPr="00582906" w:rsidRDefault="00C4175E" w:rsidP="00582906">
      <w:pPr>
        <w:jc w:val="both"/>
        <w:rPr>
          <w:rFonts w:ascii="Times New Roman" w:hAnsi="Times New Roman" w:cs="Times New Roman"/>
          <w:lang w:val="en-US"/>
        </w:rPr>
      </w:pPr>
    </w:p>
    <w:p w14:paraId="0B2D4783" w14:textId="6D05FA07" w:rsidR="00C4175E" w:rsidRPr="00582906" w:rsidRDefault="00C4175E" w:rsidP="00582906">
      <w:pPr>
        <w:jc w:val="both"/>
        <w:rPr>
          <w:rFonts w:ascii="Times New Roman" w:hAnsi="Times New Roman" w:cs="Times New Roman"/>
          <w:lang w:val="en-US"/>
        </w:rPr>
      </w:pPr>
      <w:r w:rsidRPr="00582906">
        <w:rPr>
          <w:rFonts w:ascii="Times New Roman" w:hAnsi="Times New Roman" w:cs="Times New Roman"/>
          <w:lang w:val="en-US"/>
        </w:rPr>
        <w:t xml:space="preserve">Treadmills and bikes able to harvest human energy </w:t>
      </w:r>
      <w:r w:rsidR="00FD2A9D" w:rsidRPr="00582906">
        <w:rPr>
          <w:rFonts w:ascii="Times New Roman" w:hAnsi="Times New Roman" w:cs="Times New Roman"/>
          <w:lang w:val="en-US"/>
        </w:rPr>
        <w:t>[1</w:t>
      </w:r>
      <w:r w:rsidR="00CA2578" w:rsidRPr="00582906">
        <w:rPr>
          <w:rFonts w:ascii="Times New Roman" w:hAnsi="Times New Roman" w:cs="Times New Roman"/>
          <w:lang w:val="en-US"/>
        </w:rPr>
        <w:t>6</w:t>
      </w:r>
      <w:r w:rsidR="00FD2A9D" w:rsidRPr="00582906">
        <w:rPr>
          <w:rFonts w:ascii="Times New Roman" w:hAnsi="Times New Roman" w:cs="Times New Roman"/>
          <w:lang w:val="en-US"/>
        </w:rPr>
        <w:t xml:space="preserve">] </w:t>
      </w:r>
      <w:r w:rsidRPr="00582906">
        <w:rPr>
          <w:rFonts w:ascii="Times New Roman" w:hAnsi="Times New Roman" w:cs="Times New Roman"/>
          <w:lang w:val="en-US"/>
        </w:rPr>
        <w:t>are commercially available, albeit economic</w:t>
      </w:r>
      <w:r w:rsidR="002F5366" w:rsidRPr="00582906">
        <w:rPr>
          <w:rFonts w:ascii="Times New Roman" w:hAnsi="Times New Roman" w:cs="Times New Roman"/>
          <w:lang w:val="en-US"/>
        </w:rPr>
        <w:t>ally</w:t>
      </w:r>
      <w:r w:rsidRPr="00582906">
        <w:rPr>
          <w:rFonts w:ascii="Times New Roman" w:hAnsi="Times New Roman" w:cs="Times New Roman"/>
          <w:lang w:val="en-US"/>
        </w:rPr>
        <w:t xml:space="preserve"> can be sustained by the end users only in presence of public </w:t>
      </w:r>
      <w:r w:rsidR="00674E23" w:rsidRPr="00582906">
        <w:rPr>
          <w:rFonts w:ascii="Times New Roman" w:hAnsi="Times New Roman" w:cs="Times New Roman"/>
          <w:lang w:val="en-US"/>
        </w:rPr>
        <w:t>incentives, or in the long run has been demonstrated not to be economic</w:t>
      </w:r>
      <w:r w:rsidRPr="00582906">
        <w:rPr>
          <w:rFonts w:ascii="Times New Roman" w:hAnsi="Times New Roman" w:cs="Times New Roman"/>
          <w:lang w:val="en-US"/>
        </w:rPr>
        <w:t xml:space="preserve"> </w:t>
      </w:r>
      <w:r w:rsidR="00782428" w:rsidRPr="00582906">
        <w:rPr>
          <w:rFonts w:ascii="Times New Roman" w:hAnsi="Times New Roman" w:cs="Times New Roman"/>
          <w:lang w:val="en-US"/>
        </w:rPr>
        <w:t>for the high cost</w:t>
      </w:r>
      <w:r w:rsidR="004F3092" w:rsidRPr="00582906">
        <w:rPr>
          <w:rFonts w:ascii="Times New Roman" w:hAnsi="Times New Roman" w:cs="Times New Roman"/>
          <w:lang w:val="en-US"/>
        </w:rPr>
        <w:t xml:space="preserve"> of </w:t>
      </w:r>
      <w:r w:rsidR="002F5366" w:rsidRPr="00582906">
        <w:rPr>
          <w:rFonts w:ascii="Times New Roman" w:hAnsi="Times New Roman" w:cs="Times New Roman"/>
          <w:lang w:val="en-US"/>
        </w:rPr>
        <w:t>the</w:t>
      </w:r>
      <w:r w:rsidR="00782428" w:rsidRPr="00582906">
        <w:rPr>
          <w:rFonts w:ascii="Times New Roman" w:hAnsi="Times New Roman" w:cs="Times New Roman"/>
          <w:lang w:val="en-US"/>
        </w:rPr>
        <w:t xml:space="preserve"> devices </w:t>
      </w:r>
      <w:r w:rsidR="00674E23" w:rsidRPr="00582906">
        <w:rPr>
          <w:rFonts w:ascii="Times New Roman" w:hAnsi="Times New Roman" w:cs="Times New Roman"/>
          <w:lang w:val="en-US"/>
        </w:rPr>
        <w:t>[</w:t>
      </w:r>
      <w:r w:rsidR="002F5366" w:rsidRPr="00582906">
        <w:rPr>
          <w:rFonts w:ascii="Times New Roman" w:hAnsi="Times New Roman" w:cs="Times New Roman"/>
          <w:lang w:val="en-US"/>
        </w:rPr>
        <w:t>1</w:t>
      </w:r>
      <w:r w:rsidR="00CA2578" w:rsidRPr="00582906">
        <w:rPr>
          <w:rFonts w:ascii="Times New Roman" w:hAnsi="Times New Roman" w:cs="Times New Roman"/>
          <w:lang w:val="en-US"/>
        </w:rPr>
        <w:t>7</w:t>
      </w:r>
      <w:r w:rsidR="00674E23" w:rsidRPr="00582906">
        <w:rPr>
          <w:rFonts w:ascii="Times New Roman" w:hAnsi="Times New Roman" w:cs="Times New Roman"/>
          <w:lang w:val="en-US"/>
        </w:rPr>
        <w:t>]</w:t>
      </w:r>
      <w:r w:rsidR="002F5366" w:rsidRPr="00582906">
        <w:rPr>
          <w:rFonts w:ascii="Times New Roman" w:hAnsi="Times New Roman" w:cs="Times New Roman"/>
          <w:lang w:val="en-US"/>
        </w:rPr>
        <w:t>.</w:t>
      </w:r>
    </w:p>
    <w:p w14:paraId="1E1A9756" w14:textId="7D2C7AEE" w:rsidR="00C4175E" w:rsidRPr="00582906" w:rsidRDefault="00C4175E" w:rsidP="00582906">
      <w:pPr>
        <w:jc w:val="both"/>
        <w:rPr>
          <w:rFonts w:ascii="Times New Roman" w:hAnsi="Times New Roman" w:cs="Times New Roman"/>
          <w:lang w:val="en-US"/>
        </w:rPr>
      </w:pPr>
    </w:p>
    <w:p w14:paraId="2E75019C" w14:textId="0D2BE473" w:rsidR="00C4175E" w:rsidRPr="00582906" w:rsidRDefault="00C4175E" w:rsidP="00582906">
      <w:pPr>
        <w:jc w:val="both"/>
        <w:rPr>
          <w:rFonts w:ascii="Times New Roman" w:hAnsi="Times New Roman" w:cs="Times New Roman"/>
          <w:lang w:val="en-US"/>
        </w:rPr>
      </w:pPr>
      <w:r w:rsidRPr="00582906">
        <w:rPr>
          <w:rFonts w:ascii="Times New Roman" w:hAnsi="Times New Roman" w:cs="Times New Roman"/>
          <w:lang w:val="en-US"/>
        </w:rPr>
        <w:t xml:space="preserve">The </w:t>
      </w:r>
      <w:r w:rsidR="00BF0B9B" w:rsidRPr="00582906">
        <w:rPr>
          <w:rFonts w:ascii="Times New Roman" w:hAnsi="Times New Roman" w:cs="Times New Roman"/>
          <w:lang w:val="en-US"/>
        </w:rPr>
        <w:t>j</w:t>
      </w:r>
      <w:r w:rsidRPr="00582906">
        <w:rPr>
          <w:rFonts w:ascii="Times New Roman" w:hAnsi="Times New Roman" w:cs="Times New Roman"/>
          <w:lang w:val="en-US"/>
        </w:rPr>
        <w:t>aw join</w:t>
      </w:r>
      <w:r w:rsidR="00BF0B9B" w:rsidRPr="00582906">
        <w:rPr>
          <w:rFonts w:ascii="Times New Roman" w:hAnsi="Times New Roman" w:cs="Times New Roman"/>
          <w:lang w:val="en-US"/>
        </w:rPr>
        <w:t>t</w:t>
      </w:r>
      <w:r w:rsidRPr="00582906">
        <w:rPr>
          <w:rFonts w:ascii="Times New Roman" w:hAnsi="Times New Roman" w:cs="Times New Roman"/>
          <w:lang w:val="en-US"/>
        </w:rPr>
        <w:t xml:space="preserve"> has been proposed</w:t>
      </w:r>
      <w:r w:rsidR="008D7BAA" w:rsidRPr="00582906">
        <w:rPr>
          <w:rFonts w:ascii="Times New Roman" w:hAnsi="Times New Roman" w:cs="Times New Roman"/>
          <w:lang w:val="en-US"/>
        </w:rPr>
        <w:t xml:space="preserve"> as a source of</w:t>
      </w:r>
      <w:r w:rsidRPr="00582906">
        <w:rPr>
          <w:rFonts w:ascii="Times New Roman" w:hAnsi="Times New Roman" w:cs="Times New Roman"/>
          <w:lang w:val="en-US"/>
        </w:rPr>
        <w:t xml:space="preserve"> energy through mastication [1</w:t>
      </w:r>
      <w:r w:rsidR="00CA2578" w:rsidRPr="00582906">
        <w:rPr>
          <w:rFonts w:ascii="Times New Roman" w:hAnsi="Times New Roman" w:cs="Times New Roman"/>
          <w:lang w:val="en-US"/>
        </w:rPr>
        <w:t>8</w:t>
      </w:r>
      <w:r w:rsidRPr="00582906">
        <w:rPr>
          <w:rFonts w:ascii="Times New Roman" w:hAnsi="Times New Roman" w:cs="Times New Roman"/>
          <w:lang w:val="en-US"/>
        </w:rPr>
        <w:t>]</w:t>
      </w:r>
      <w:r w:rsidR="00C42B6B" w:rsidRPr="00582906">
        <w:rPr>
          <w:rFonts w:ascii="Times New Roman" w:hAnsi="Times New Roman" w:cs="Times New Roman"/>
          <w:lang w:val="en-US"/>
        </w:rPr>
        <w:t xml:space="preserve"> albeit knee joint is still the main energy producer by motion </w:t>
      </w:r>
      <w:r w:rsidR="00255420" w:rsidRPr="00582906">
        <w:rPr>
          <w:rFonts w:ascii="Times New Roman" w:hAnsi="Times New Roman" w:cs="Times New Roman"/>
          <w:lang w:val="en-US"/>
        </w:rPr>
        <w:t>in</w:t>
      </w:r>
      <w:r w:rsidR="00C42B6B" w:rsidRPr="00582906">
        <w:rPr>
          <w:rFonts w:ascii="Times New Roman" w:hAnsi="Times New Roman" w:cs="Times New Roman"/>
          <w:lang w:val="en-US"/>
        </w:rPr>
        <w:t xml:space="preserve"> the human body [1</w:t>
      </w:r>
      <w:r w:rsidR="00CA2578" w:rsidRPr="00582906">
        <w:rPr>
          <w:rFonts w:ascii="Times New Roman" w:hAnsi="Times New Roman" w:cs="Times New Roman"/>
          <w:lang w:val="en-US"/>
        </w:rPr>
        <w:t>9</w:t>
      </w:r>
      <w:r w:rsidR="00C42B6B" w:rsidRPr="00582906">
        <w:rPr>
          <w:rFonts w:ascii="Times New Roman" w:hAnsi="Times New Roman" w:cs="Times New Roman"/>
          <w:lang w:val="en-US"/>
        </w:rPr>
        <w:t>]</w:t>
      </w:r>
      <w:r w:rsidR="007812D3" w:rsidRPr="00582906">
        <w:rPr>
          <w:rFonts w:ascii="Times New Roman" w:hAnsi="Times New Roman" w:cs="Times New Roman"/>
          <w:lang w:val="en-US"/>
        </w:rPr>
        <w:t xml:space="preserve">. With the advent of </w:t>
      </w:r>
      <w:r w:rsidR="00276F65" w:rsidRPr="00582906">
        <w:rPr>
          <w:rFonts w:ascii="Times New Roman" w:hAnsi="Times New Roman" w:cs="Times New Roman"/>
          <w:lang w:val="en-US"/>
        </w:rPr>
        <w:t>pow</w:t>
      </w:r>
      <w:r w:rsidR="007812D3" w:rsidRPr="00582906">
        <w:rPr>
          <w:rFonts w:ascii="Times New Roman" w:hAnsi="Times New Roman" w:cs="Times New Roman"/>
          <w:lang w:val="en-US"/>
        </w:rPr>
        <w:t>e</w:t>
      </w:r>
      <w:r w:rsidR="00276F65" w:rsidRPr="00582906">
        <w:rPr>
          <w:rFonts w:ascii="Times New Roman" w:hAnsi="Times New Roman" w:cs="Times New Roman"/>
          <w:lang w:val="en-US"/>
        </w:rPr>
        <w:t>red e</w:t>
      </w:r>
      <w:r w:rsidR="007812D3" w:rsidRPr="00582906">
        <w:rPr>
          <w:rFonts w:ascii="Times New Roman" w:hAnsi="Times New Roman" w:cs="Times New Roman"/>
          <w:lang w:val="en-US"/>
        </w:rPr>
        <w:t>xoskeleton</w:t>
      </w:r>
      <w:r w:rsidR="007D045E" w:rsidRPr="00582906">
        <w:rPr>
          <w:rFonts w:ascii="Times New Roman" w:hAnsi="Times New Roman" w:cs="Times New Roman"/>
          <w:lang w:val="en-US"/>
        </w:rPr>
        <w:t>s</w:t>
      </w:r>
      <w:r w:rsidR="007812D3" w:rsidRPr="00582906">
        <w:rPr>
          <w:rFonts w:ascii="Times New Roman" w:hAnsi="Times New Roman" w:cs="Times New Roman"/>
          <w:lang w:val="en-US"/>
        </w:rPr>
        <w:t xml:space="preserve">, the energy harvesting in knee joint can power orthosis able to help walking </w:t>
      </w:r>
      <w:r w:rsidR="002C1616" w:rsidRPr="00582906">
        <w:rPr>
          <w:rFonts w:ascii="Times New Roman" w:hAnsi="Times New Roman" w:cs="Times New Roman"/>
          <w:lang w:val="en-US"/>
        </w:rPr>
        <w:t>d</w:t>
      </w:r>
      <w:r w:rsidR="007812D3" w:rsidRPr="00582906">
        <w:rPr>
          <w:rFonts w:ascii="Times New Roman" w:hAnsi="Times New Roman" w:cs="Times New Roman"/>
          <w:lang w:val="en-US"/>
        </w:rPr>
        <w:t>isable</w:t>
      </w:r>
      <w:r w:rsidR="00B8179F" w:rsidRPr="00582906">
        <w:rPr>
          <w:rFonts w:ascii="Times New Roman" w:hAnsi="Times New Roman" w:cs="Times New Roman"/>
          <w:lang w:val="en-US"/>
        </w:rPr>
        <w:t>d</w:t>
      </w:r>
      <w:r w:rsidR="007812D3" w:rsidRPr="00582906">
        <w:rPr>
          <w:rFonts w:ascii="Times New Roman" w:hAnsi="Times New Roman" w:cs="Times New Roman"/>
          <w:lang w:val="en-US"/>
        </w:rPr>
        <w:t xml:space="preserve"> people</w:t>
      </w:r>
      <w:r w:rsidR="001C68A8" w:rsidRPr="00582906">
        <w:rPr>
          <w:rFonts w:ascii="Times New Roman" w:hAnsi="Times New Roman" w:cs="Times New Roman"/>
          <w:lang w:val="en-US"/>
        </w:rPr>
        <w:t xml:space="preserve"> [1</w:t>
      </w:r>
      <w:r w:rsidR="00B8179F" w:rsidRPr="00582906">
        <w:rPr>
          <w:rFonts w:ascii="Times New Roman" w:hAnsi="Times New Roman" w:cs="Times New Roman"/>
          <w:lang w:val="en-US"/>
        </w:rPr>
        <w:t>8</w:t>
      </w:r>
      <w:r w:rsidR="001C68A8" w:rsidRPr="00582906">
        <w:rPr>
          <w:rFonts w:ascii="Times New Roman" w:hAnsi="Times New Roman" w:cs="Times New Roman"/>
          <w:lang w:val="en-US"/>
        </w:rPr>
        <w:t>]</w:t>
      </w:r>
      <w:r w:rsidRPr="00582906">
        <w:rPr>
          <w:rFonts w:ascii="Times New Roman" w:hAnsi="Times New Roman" w:cs="Times New Roman"/>
          <w:lang w:val="en-US"/>
        </w:rPr>
        <w:t>.</w:t>
      </w:r>
      <w:r w:rsidR="00C42B6B" w:rsidRPr="00582906">
        <w:rPr>
          <w:rFonts w:ascii="Times New Roman" w:hAnsi="Times New Roman" w:cs="Times New Roman"/>
          <w:lang w:val="en-US"/>
        </w:rPr>
        <w:t xml:space="preserve"> </w:t>
      </w:r>
      <w:r w:rsidR="007812D3" w:rsidRPr="00582906">
        <w:rPr>
          <w:rFonts w:ascii="Times New Roman" w:hAnsi="Times New Roman" w:cs="Times New Roman"/>
          <w:lang w:val="en-US"/>
        </w:rPr>
        <w:t>For this purpose, p</w:t>
      </w:r>
      <w:r w:rsidR="00C42B6B" w:rsidRPr="00582906">
        <w:rPr>
          <w:rFonts w:ascii="Times New Roman" w:hAnsi="Times New Roman" w:cs="Times New Roman"/>
          <w:lang w:val="en-US"/>
        </w:rPr>
        <w:t>iezoelectric converters has been proposed as harveste</w:t>
      </w:r>
      <w:r w:rsidR="002E0033" w:rsidRPr="00582906">
        <w:rPr>
          <w:rFonts w:ascii="Times New Roman" w:hAnsi="Times New Roman" w:cs="Times New Roman"/>
          <w:lang w:val="en-US"/>
        </w:rPr>
        <w:t>r</w:t>
      </w:r>
      <w:r w:rsidR="00C42B6B" w:rsidRPr="00582906">
        <w:rPr>
          <w:rFonts w:ascii="Times New Roman" w:hAnsi="Times New Roman" w:cs="Times New Roman"/>
          <w:lang w:val="en-US"/>
        </w:rPr>
        <w:t xml:space="preserve"> from the knee joint during walking</w:t>
      </w:r>
      <w:r w:rsidR="007812D3" w:rsidRPr="00582906">
        <w:rPr>
          <w:rFonts w:ascii="Times New Roman" w:hAnsi="Times New Roman" w:cs="Times New Roman"/>
          <w:lang w:val="en-US"/>
        </w:rPr>
        <w:t xml:space="preserve"> and stair climbing</w:t>
      </w:r>
      <w:r w:rsidR="002E0033" w:rsidRPr="00582906">
        <w:rPr>
          <w:rFonts w:ascii="Times New Roman" w:hAnsi="Times New Roman" w:cs="Times New Roman"/>
          <w:lang w:val="en-US"/>
        </w:rPr>
        <w:t xml:space="preserve"> [18]</w:t>
      </w:r>
      <w:r w:rsidR="00C42B6B" w:rsidRPr="00582906">
        <w:rPr>
          <w:rFonts w:ascii="Times New Roman" w:hAnsi="Times New Roman" w:cs="Times New Roman"/>
          <w:lang w:val="en-US"/>
        </w:rPr>
        <w:t>. Walking and running energy [</w:t>
      </w:r>
      <w:r w:rsidR="00CA2578" w:rsidRPr="00582906">
        <w:rPr>
          <w:rFonts w:ascii="Times New Roman" w:hAnsi="Times New Roman" w:cs="Times New Roman"/>
          <w:lang w:val="en-US"/>
        </w:rPr>
        <w:t>20</w:t>
      </w:r>
      <w:r w:rsidR="00C42B6B" w:rsidRPr="00582906">
        <w:rPr>
          <w:rFonts w:ascii="Times New Roman" w:hAnsi="Times New Roman" w:cs="Times New Roman"/>
          <w:lang w:val="en-US"/>
        </w:rPr>
        <w:t xml:space="preserve">] </w:t>
      </w:r>
      <w:r w:rsidR="00AB1687" w:rsidRPr="00582906">
        <w:rPr>
          <w:rFonts w:ascii="Times New Roman" w:hAnsi="Times New Roman" w:cs="Times New Roman"/>
          <w:lang w:val="en-US"/>
        </w:rPr>
        <w:t xml:space="preserve">can be harvested with </w:t>
      </w:r>
      <w:r w:rsidR="00C42B6B" w:rsidRPr="00582906">
        <w:rPr>
          <w:rFonts w:ascii="Times New Roman" w:hAnsi="Times New Roman" w:cs="Times New Roman"/>
          <w:lang w:val="en-US"/>
        </w:rPr>
        <w:t>embedding into the shoe</w:t>
      </w:r>
      <w:r w:rsidR="00AA2291" w:rsidRPr="00582906">
        <w:rPr>
          <w:rFonts w:ascii="Times New Roman" w:hAnsi="Times New Roman" w:cs="Times New Roman"/>
          <w:lang w:val="en-US"/>
        </w:rPr>
        <w:t>’</w:t>
      </w:r>
      <w:r w:rsidR="00C42B6B" w:rsidRPr="00582906">
        <w:rPr>
          <w:rFonts w:ascii="Times New Roman" w:hAnsi="Times New Roman" w:cs="Times New Roman"/>
          <w:lang w:val="en-US"/>
        </w:rPr>
        <w:t>s sole various kind of transducers (piezo</w:t>
      </w:r>
      <w:r w:rsidR="00894E94" w:rsidRPr="00582906">
        <w:rPr>
          <w:rFonts w:ascii="Times New Roman" w:hAnsi="Times New Roman" w:cs="Times New Roman"/>
          <w:lang w:val="en-US"/>
        </w:rPr>
        <w:t>electric</w:t>
      </w:r>
      <w:r w:rsidR="00C42B6B" w:rsidRPr="00582906">
        <w:rPr>
          <w:rFonts w:ascii="Times New Roman" w:hAnsi="Times New Roman" w:cs="Times New Roman"/>
          <w:lang w:val="en-US"/>
        </w:rPr>
        <w:t>, strain, pressure</w:t>
      </w:r>
      <w:r w:rsidR="00C87538" w:rsidRPr="00582906">
        <w:rPr>
          <w:rFonts w:ascii="Times New Roman" w:hAnsi="Times New Roman" w:cs="Times New Roman"/>
          <w:lang w:val="en-US"/>
        </w:rPr>
        <w:t>, capacitive, triboelectric</w:t>
      </w:r>
      <w:r w:rsidR="00C42B6B" w:rsidRPr="00582906">
        <w:rPr>
          <w:rFonts w:ascii="Times New Roman" w:hAnsi="Times New Roman" w:cs="Times New Roman"/>
          <w:lang w:val="en-US"/>
        </w:rPr>
        <w:t>)</w:t>
      </w:r>
      <w:r w:rsidR="00C87538" w:rsidRPr="00582906">
        <w:rPr>
          <w:rFonts w:ascii="Times New Roman" w:hAnsi="Times New Roman" w:cs="Times New Roman"/>
          <w:lang w:val="en-US"/>
        </w:rPr>
        <w:t xml:space="preserve"> [</w:t>
      </w:r>
      <w:r w:rsidR="002F5366" w:rsidRPr="00582906">
        <w:rPr>
          <w:rFonts w:ascii="Times New Roman" w:hAnsi="Times New Roman" w:cs="Times New Roman"/>
          <w:lang w:val="en-US"/>
        </w:rPr>
        <w:t>2</w:t>
      </w:r>
      <w:r w:rsidR="00CA2578" w:rsidRPr="00582906">
        <w:rPr>
          <w:rFonts w:ascii="Times New Roman" w:hAnsi="Times New Roman" w:cs="Times New Roman"/>
          <w:lang w:val="en-US"/>
        </w:rPr>
        <w:t>1</w:t>
      </w:r>
      <w:r w:rsidR="00C87538" w:rsidRPr="00582906">
        <w:rPr>
          <w:rFonts w:ascii="Times New Roman" w:hAnsi="Times New Roman" w:cs="Times New Roman"/>
          <w:lang w:val="en-US"/>
        </w:rPr>
        <w:t>]</w:t>
      </w:r>
      <w:r w:rsidR="006117F7" w:rsidRPr="00582906">
        <w:rPr>
          <w:rFonts w:ascii="Times New Roman" w:hAnsi="Times New Roman" w:cs="Times New Roman"/>
          <w:lang w:val="en-US"/>
        </w:rPr>
        <w:t>,</w:t>
      </w:r>
      <w:r w:rsidR="00CA2598" w:rsidRPr="00582906">
        <w:rPr>
          <w:rFonts w:ascii="Times New Roman" w:hAnsi="Times New Roman" w:cs="Times New Roman"/>
          <w:lang w:val="en-US"/>
        </w:rPr>
        <w:t xml:space="preserve"> </w:t>
      </w:r>
      <w:r w:rsidR="001C68A8" w:rsidRPr="00582906">
        <w:rPr>
          <w:rFonts w:ascii="Times New Roman" w:hAnsi="Times New Roman" w:cs="Times New Roman"/>
          <w:lang w:val="en-US"/>
        </w:rPr>
        <w:t>[</w:t>
      </w:r>
      <w:r w:rsidR="00A609A2" w:rsidRPr="00582906">
        <w:rPr>
          <w:rFonts w:ascii="Times New Roman" w:hAnsi="Times New Roman" w:cs="Times New Roman"/>
          <w:lang w:val="en-US"/>
        </w:rPr>
        <w:t>2</w:t>
      </w:r>
      <w:r w:rsidR="00CA2578" w:rsidRPr="00582906">
        <w:rPr>
          <w:rFonts w:ascii="Times New Roman" w:hAnsi="Times New Roman" w:cs="Times New Roman"/>
          <w:lang w:val="en-US"/>
        </w:rPr>
        <w:t>2</w:t>
      </w:r>
      <w:r w:rsidR="006117F7" w:rsidRPr="00582906">
        <w:rPr>
          <w:rFonts w:ascii="Times New Roman" w:hAnsi="Times New Roman" w:cs="Times New Roman"/>
          <w:lang w:val="en-US"/>
        </w:rPr>
        <w:t>]</w:t>
      </w:r>
      <w:r w:rsidR="00AB1687" w:rsidRPr="00582906">
        <w:rPr>
          <w:rFonts w:ascii="Times New Roman" w:hAnsi="Times New Roman" w:cs="Times New Roman"/>
          <w:lang w:val="en-US"/>
        </w:rPr>
        <w:t>, [2</w:t>
      </w:r>
      <w:r w:rsidR="00CA2578" w:rsidRPr="00582906">
        <w:rPr>
          <w:rFonts w:ascii="Times New Roman" w:hAnsi="Times New Roman" w:cs="Times New Roman"/>
          <w:lang w:val="en-US"/>
        </w:rPr>
        <w:t>3</w:t>
      </w:r>
      <w:r w:rsidR="00AB1687" w:rsidRPr="00582906">
        <w:rPr>
          <w:rFonts w:ascii="Times New Roman" w:hAnsi="Times New Roman" w:cs="Times New Roman"/>
          <w:lang w:val="en-US"/>
        </w:rPr>
        <w:t>]</w:t>
      </w:r>
      <w:r w:rsidR="00C42B6B" w:rsidRPr="00582906">
        <w:rPr>
          <w:rFonts w:ascii="Times New Roman" w:hAnsi="Times New Roman" w:cs="Times New Roman"/>
          <w:lang w:val="en-US"/>
        </w:rPr>
        <w:t>.</w:t>
      </w:r>
      <w:r w:rsidR="006117F7" w:rsidRPr="00582906">
        <w:rPr>
          <w:rFonts w:ascii="Times New Roman" w:hAnsi="Times New Roman" w:cs="Times New Roman"/>
          <w:lang w:val="en-US"/>
        </w:rPr>
        <w:t xml:space="preserve"> </w:t>
      </w:r>
      <w:r w:rsidR="00B0717D" w:rsidRPr="00582906">
        <w:rPr>
          <w:rFonts w:ascii="Times New Roman" w:hAnsi="Times New Roman" w:cs="Times New Roman"/>
          <w:lang w:val="en-US"/>
        </w:rPr>
        <w:t>To harvest energy from motion, other technologies h</w:t>
      </w:r>
      <w:r w:rsidR="006117F7" w:rsidRPr="00582906">
        <w:rPr>
          <w:rFonts w:ascii="Times New Roman" w:hAnsi="Times New Roman" w:cs="Times New Roman"/>
          <w:lang w:val="en-US"/>
        </w:rPr>
        <w:t>as been proposed,</w:t>
      </w:r>
      <w:r w:rsidR="00B0717D" w:rsidRPr="00582906">
        <w:rPr>
          <w:rFonts w:ascii="Times New Roman" w:hAnsi="Times New Roman" w:cs="Times New Roman"/>
          <w:lang w:val="en-US"/>
        </w:rPr>
        <w:t xml:space="preserve"> ranging from small harvester, such as sliding</w:t>
      </w:r>
      <w:r w:rsidR="006117F7" w:rsidRPr="00582906">
        <w:rPr>
          <w:rFonts w:ascii="Times New Roman" w:hAnsi="Times New Roman" w:cs="Times New Roman"/>
          <w:lang w:val="en-US"/>
        </w:rPr>
        <w:t xml:space="preserve"> backpacks to recharge smart phones [2</w:t>
      </w:r>
      <w:r w:rsidR="00CA2578" w:rsidRPr="00582906">
        <w:rPr>
          <w:rFonts w:ascii="Times New Roman" w:hAnsi="Times New Roman" w:cs="Times New Roman"/>
          <w:lang w:val="en-US"/>
        </w:rPr>
        <w:t>4</w:t>
      </w:r>
      <w:r w:rsidR="006117F7" w:rsidRPr="00582906">
        <w:rPr>
          <w:rFonts w:ascii="Times New Roman" w:hAnsi="Times New Roman" w:cs="Times New Roman"/>
          <w:lang w:val="en-US"/>
        </w:rPr>
        <w:t>]</w:t>
      </w:r>
      <w:r w:rsidR="00B0717D" w:rsidRPr="00582906">
        <w:rPr>
          <w:rFonts w:ascii="Times New Roman" w:hAnsi="Times New Roman" w:cs="Times New Roman"/>
          <w:lang w:val="en-US"/>
        </w:rPr>
        <w:t>, to large harvester, such as oscillating bridges</w:t>
      </w:r>
      <w:r w:rsidR="00EE31C8" w:rsidRPr="00582906">
        <w:rPr>
          <w:rFonts w:ascii="Times New Roman" w:hAnsi="Times New Roman" w:cs="Times New Roman"/>
          <w:lang w:val="en-US"/>
        </w:rPr>
        <w:t xml:space="preserve"> or</w:t>
      </w:r>
      <w:r w:rsidR="00210663" w:rsidRPr="00582906">
        <w:rPr>
          <w:rFonts w:ascii="Times New Roman" w:hAnsi="Times New Roman" w:cs="Times New Roman"/>
          <w:lang w:val="en-US"/>
        </w:rPr>
        <w:t xml:space="preserve"> instrumented</w:t>
      </w:r>
      <w:r w:rsidR="00B0717D" w:rsidRPr="00582906">
        <w:rPr>
          <w:rFonts w:ascii="Times New Roman" w:hAnsi="Times New Roman" w:cs="Times New Roman"/>
          <w:lang w:val="en-US"/>
        </w:rPr>
        <w:t xml:space="preserve"> walkways, able to store energy from vibration [2</w:t>
      </w:r>
      <w:r w:rsidR="00CA2578" w:rsidRPr="00582906">
        <w:rPr>
          <w:rFonts w:ascii="Times New Roman" w:hAnsi="Times New Roman" w:cs="Times New Roman"/>
          <w:lang w:val="en-US"/>
        </w:rPr>
        <w:t>2</w:t>
      </w:r>
      <w:r w:rsidR="00B0717D" w:rsidRPr="00582906">
        <w:rPr>
          <w:rFonts w:ascii="Times New Roman" w:hAnsi="Times New Roman" w:cs="Times New Roman"/>
          <w:lang w:val="en-US"/>
        </w:rPr>
        <w:t>]</w:t>
      </w:r>
      <w:r w:rsidR="005C7687" w:rsidRPr="00582906">
        <w:rPr>
          <w:rFonts w:ascii="Times New Roman" w:hAnsi="Times New Roman" w:cs="Times New Roman"/>
          <w:lang w:val="en-US"/>
        </w:rPr>
        <w:t xml:space="preserve"> [2</w:t>
      </w:r>
      <w:r w:rsidR="00CA2578" w:rsidRPr="00582906">
        <w:rPr>
          <w:rFonts w:ascii="Times New Roman" w:hAnsi="Times New Roman" w:cs="Times New Roman"/>
          <w:lang w:val="en-US"/>
        </w:rPr>
        <w:t>5</w:t>
      </w:r>
      <w:r w:rsidR="005C7687" w:rsidRPr="00582906">
        <w:rPr>
          <w:rFonts w:ascii="Times New Roman" w:hAnsi="Times New Roman" w:cs="Times New Roman"/>
          <w:lang w:val="en-US"/>
        </w:rPr>
        <w:t>]</w:t>
      </w:r>
      <w:r w:rsidR="006117F7" w:rsidRPr="00582906">
        <w:rPr>
          <w:rFonts w:ascii="Times New Roman" w:hAnsi="Times New Roman" w:cs="Times New Roman"/>
          <w:lang w:val="en-US"/>
        </w:rPr>
        <w:t>.</w:t>
      </w:r>
    </w:p>
    <w:p w14:paraId="0D5B383E" w14:textId="43E0C7C4" w:rsidR="00210663" w:rsidRPr="00582906" w:rsidRDefault="00210663" w:rsidP="00582906">
      <w:pPr>
        <w:jc w:val="both"/>
        <w:rPr>
          <w:rFonts w:ascii="Times New Roman" w:hAnsi="Times New Roman" w:cs="Times New Roman"/>
          <w:lang w:val="en-US"/>
        </w:rPr>
      </w:pPr>
      <w:r w:rsidRPr="00582906">
        <w:rPr>
          <w:rFonts w:ascii="Times New Roman" w:hAnsi="Times New Roman" w:cs="Times New Roman"/>
          <w:lang w:val="en-US"/>
        </w:rPr>
        <w:t xml:space="preserve">Interesting, the amount of energy harvested, can be used as an indicator of energy expenditure, and thus useful for physiological studies as well for obtaining information about a </w:t>
      </w:r>
      <w:r w:rsidR="00EE31C8" w:rsidRPr="00582906">
        <w:rPr>
          <w:rFonts w:ascii="Times New Roman" w:hAnsi="Times New Roman" w:cs="Times New Roman"/>
          <w:lang w:val="en-US"/>
        </w:rPr>
        <w:t>population mobility behavior</w:t>
      </w:r>
      <w:r w:rsidRPr="00582906">
        <w:rPr>
          <w:rFonts w:ascii="Times New Roman" w:hAnsi="Times New Roman" w:cs="Times New Roman"/>
          <w:lang w:val="en-US"/>
        </w:rPr>
        <w:t xml:space="preserve"> [2</w:t>
      </w:r>
      <w:r w:rsidR="00CA2578" w:rsidRPr="00582906">
        <w:rPr>
          <w:rFonts w:ascii="Times New Roman" w:hAnsi="Times New Roman" w:cs="Times New Roman"/>
          <w:lang w:val="en-US"/>
        </w:rPr>
        <w:t>6</w:t>
      </w:r>
      <w:r w:rsidRPr="00582906">
        <w:rPr>
          <w:rFonts w:ascii="Times New Roman" w:hAnsi="Times New Roman" w:cs="Times New Roman"/>
          <w:lang w:val="en-US"/>
        </w:rPr>
        <w:t xml:space="preserve">]. </w:t>
      </w:r>
    </w:p>
    <w:p w14:paraId="1FEAFC13" w14:textId="14D52D23" w:rsidR="0050042F" w:rsidRPr="00582906" w:rsidRDefault="0050042F" w:rsidP="00582906">
      <w:pPr>
        <w:jc w:val="both"/>
        <w:rPr>
          <w:rFonts w:ascii="Times New Roman" w:hAnsi="Times New Roman" w:cs="Times New Roman"/>
          <w:lang w:val="en-US"/>
        </w:rPr>
      </w:pPr>
    </w:p>
    <w:p w14:paraId="092343D2" w14:textId="120AD6A5" w:rsidR="006F08D3" w:rsidRPr="00582906" w:rsidRDefault="00713743" w:rsidP="00582906">
      <w:pPr>
        <w:jc w:val="both"/>
        <w:rPr>
          <w:rFonts w:ascii="Times New Roman" w:hAnsi="Times New Roman" w:cs="Times New Roman"/>
          <w:lang w:val="en-US"/>
        </w:rPr>
      </w:pPr>
      <w:r>
        <w:rPr>
          <w:rFonts w:ascii="Times New Roman" w:hAnsi="Times New Roman" w:cs="Times New Roman"/>
          <w:lang w:val="en-US"/>
        </w:rPr>
        <w:t xml:space="preserve">Thus, a good solution both to increase trough motivation, </w:t>
      </w:r>
      <w:proofErr w:type="spellStart"/>
      <w:r>
        <w:rPr>
          <w:rFonts w:ascii="Times New Roman" w:hAnsi="Times New Roman" w:cs="Times New Roman"/>
          <w:lang w:val="en-US"/>
        </w:rPr>
        <w:t>people’e</w:t>
      </w:r>
      <w:proofErr w:type="spellEnd"/>
      <w:r>
        <w:rPr>
          <w:rFonts w:ascii="Times New Roman" w:hAnsi="Times New Roman" w:cs="Times New Roman"/>
          <w:lang w:val="en-US"/>
        </w:rPr>
        <w:t xml:space="preserve"> exercise habits, to reduce carbon emission and to produce energy, is the development of tools, at acceptable costs, to be embedded in the environment, able to produce energy, and to feed local energy grids. In one word, to transform an inanimate environment (building stairs for example) in active components able to supply energy</w:t>
      </w:r>
      <w:r w:rsidR="001177F4">
        <w:rPr>
          <w:rFonts w:ascii="Times New Roman" w:hAnsi="Times New Roman" w:cs="Times New Roman"/>
          <w:lang w:val="en-US"/>
        </w:rPr>
        <w:t>.</w:t>
      </w:r>
    </w:p>
    <w:p w14:paraId="5CB0133C" w14:textId="69DEBFD5" w:rsidR="006F08D3" w:rsidRPr="00582906" w:rsidRDefault="006F08D3" w:rsidP="00582906">
      <w:pPr>
        <w:jc w:val="both"/>
        <w:rPr>
          <w:rFonts w:ascii="Times New Roman" w:hAnsi="Times New Roman" w:cs="Times New Roman"/>
          <w:lang w:val="en-US"/>
        </w:rPr>
      </w:pPr>
    </w:p>
    <w:p w14:paraId="217242D2" w14:textId="7E495392" w:rsidR="006F08D3" w:rsidRPr="00582906" w:rsidRDefault="006F08D3" w:rsidP="00582906">
      <w:pPr>
        <w:jc w:val="both"/>
        <w:rPr>
          <w:rFonts w:ascii="Times New Roman" w:hAnsi="Times New Roman" w:cs="Times New Roman"/>
          <w:lang w:val="en-US"/>
        </w:rPr>
      </w:pPr>
      <w:r w:rsidRPr="00582906">
        <w:rPr>
          <w:rFonts w:ascii="Times New Roman" w:hAnsi="Times New Roman" w:cs="Times New Roman"/>
          <w:lang w:val="en-US"/>
        </w:rPr>
        <w:t xml:space="preserve">The need to reduce pollution and carbon dioxide emission worldwide, can be obtained only with the summation of </w:t>
      </w:r>
      <w:r w:rsidR="00A54832" w:rsidRPr="00582906">
        <w:rPr>
          <w:rFonts w:ascii="Times New Roman" w:hAnsi="Times New Roman" w:cs="Times New Roman"/>
          <w:lang w:val="en-US"/>
        </w:rPr>
        <w:t>many</w:t>
      </w:r>
      <w:r w:rsidRPr="00582906">
        <w:rPr>
          <w:rFonts w:ascii="Times New Roman" w:hAnsi="Times New Roman" w:cs="Times New Roman"/>
          <w:lang w:val="en-US"/>
        </w:rPr>
        <w:t xml:space="preserve"> sources of energy, producing low power in comparison to traditional energy sources. In </w:t>
      </w:r>
      <w:r w:rsidR="00CF6A59" w:rsidRPr="00582906">
        <w:rPr>
          <w:rFonts w:ascii="Times New Roman" w:hAnsi="Times New Roman" w:cs="Times New Roman"/>
          <w:lang w:val="en-US"/>
        </w:rPr>
        <w:t xml:space="preserve">specific </w:t>
      </w:r>
      <w:r w:rsidRPr="00582906">
        <w:rPr>
          <w:rFonts w:ascii="Times New Roman" w:hAnsi="Times New Roman" w:cs="Times New Roman"/>
          <w:lang w:val="en-US"/>
        </w:rPr>
        <w:t>situation</w:t>
      </w:r>
      <w:r w:rsidR="00CF6A59" w:rsidRPr="00582906">
        <w:rPr>
          <w:rFonts w:ascii="Times New Roman" w:hAnsi="Times New Roman" w:cs="Times New Roman"/>
          <w:lang w:val="en-US"/>
        </w:rPr>
        <w:t>s</w:t>
      </w:r>
      <w:r w:rsidRPr="00582906">
        <w:rPr>
          <w:rFonts w:ascii="Times New Roman" w:hAnsi="Times New Roman" w:cs="Times New Roman"/>
          <w:lang w:val="en-US"/>
        </w:rPr>
        <w:t>, such as in sport, there is a voluntary production of energy that usually g</w:t>
      </w:r>
      <w:r w:rsidR="00416F92" w:rsidRPr="00582906">
        <w:rPr>
          <w:rFonts w:ascii="Times New Roman" w:hAnsi="Times New Roman" w:cs="Times New Roman"/>
          <w:lang w:val="en-US"/>
        </w:rPr>
        <w:t>e</w:t>
      </w:r>
      <w:r w:rsidRPr="00582906">
        <w:rPr>
          <w:rFonts w:ascii="Times New Roman" w:hAnsi="Times New Roman" w:cs="Times New Roman"/>
          <w:lang w:val="en-US"/>
        </w:rPr>
        <w:t xml:space="preserve">ts lost. Operating a </w:t>
      </w:r>
      <w:r w:rsidR="00697F7F" w:rsidRPr="00582906">
        <w:rPr>
          <w:rFonts w:ascii="Times New Roman" w:hAnsi="Times New Roman" w:cs="Times New Roman"/>
          <w:lang w:val="en-US"/>
        </w:rPr>
        <w:t>large-scale</w:t>
      </w:r>
      <w:r w:rsidRPr="00582906">
        <w:rPr>
          <w:rFonts w:ascii="Times New Roman" w:hAnsi="Times New Roman" w:cs="Times New Roman"/>
          <w:lang w:val="en-US"/>
        </w:rPr>
        <w:t xml:space="preserve"> change in sport facilities and sport gears design, can help the harvesting of some of this dissipated energy, using several different available technologies. </w:t>
      </w:r>
      <w:r w:rsidR="00F270A2" w:rsidRPr="00582906">
        <w:rPr>
          <w:rFonts w:ascii="Times New Roman" w:hAnsi="Times New Roman" w:cs="Times New Roman"/>
          <w:lang w:val="en-US"/>
        </w:rPr>
        <w:t>Sport is in some ways a</w:t>
      </w:r>
      <w:r w:rsidR="00B8590D" w:rsidRPr="00582906">
        <w:rPr>
          <w:rFonts w:ascii="Times New Roman" w:hAnsi="Times New Roman" w:cs="Times New Roman"/>
          <w:lang w:val="en-US"/>
        </w:rPr>
        <w:t>n</w:t>
      </w:r>
      <w:r w:rsidR="00F270A2" w:rsidRPr="00582906">
        <w:rPr>
          <w:rFonts w:ascii="Times New Roman" w:hAnsi="Times New Roman" w:cs="Times New Roman"/>
          <w:lang w:val="en-US"/>
        </w:rPr>
        <w:t xml:space="preserve"> energy dissipator itself, trough the increase in food consumption. Developing energy harvester can</w:t>
      </w:r>
      <w:r w:rsidRPr="00582906">
        <w:rPr>
          <w:rFonts w:ascii="Times New Roman" w:hAnsi="Times New Roman" w:cs="Times New Roman"/>
          <w:lang w:val="en-US"/>
        </w:rPr>
        <w:t xml:space="preserve"> thus be beneficial non only for health, but also for the environment, and can help the sustainability of power usage. </w:t>
      </w:r>
    </w:p>
    <w:p w14:paraId="0BBB2388" w14:textId="77777777" w:rsidR="004F57FD" w:rsidRPr="00582906" w:rsidRDefault="004F57FD" w:rsidP="00582906">
      <w:pPr>
        <w:jc w:val="both"/>
        <w:rPr>
          <w:rFonts w:ascii="Times New Roman" w:hAnsi="Times New Roman" w:cs="Times New Roman"/>
          <w:lang w:val="en-US"/>
        </w:rPr>
      </w:pPr>
    </w:p>
    <w:p w14:paraId="0C363FF0" w14:textId="5E982AFD" w:rsidR="001F2E21" w:rsidRPr="00582906" w:rsidRDefault="0067584C" w:rsidP="00582906">
      <w:pPr>
        <w:jc w:val="both"/>
        <w:rPr>
          <w:rFonts w:ascii="Times New Roman" w:hAnsi="Times New Roman" w:cs="Times New Roman"/>
          <w:lang w:val="en-US"/>
        </w:rPr>
      </w:pPr>
      <w:r w:rsidRPr="00582906">
        <w:rPr>
          <w:rFonts w:ascii="Times New Roman" w:hAnsi="Times New Roman" w:cs="Times New Roman"/>
          <w:lang w:val="en-US"/>
        </w:rPr>
        <w:t>References:</w:t>
      </w:r>
    </w:p>
    <w:p w14:paraId="24C58D92" w14:textId="77777777" w:rsidR="0067584C" w:rsidRPr="00582906" w:rsidRDefault="0067584C" w:rsidP="00582906">
      <w:pPr>
        <w:jc w:val="both"/>
        <w:rPr>
          <w:rFonts w:ascii="Times New Roman" w:hAnsi="Times New Roman" w:cs="Times New Roman"/>
          <w:lang w:val="en-US"/>
        </w:rPr>
      </w:pPr>
    </w:p>
    <w:p w14:paraId="76A15818" w14:textId="77777777" w:rsidR="001824D5" w:rsidRPr="00582906" w:rsidRDefault="001824D5" w:rsidP="00582906">
      <w:pPr>
        <w:jc w:val="both"/>
        <w:rPr>
          <w:rFonts w:ascii="Times New Roman" w:hAnsi="Times New Roman" w:cs="Times New Roman"/>
          <w:lang w:val="en-US"/>
        </w:rPr>
      </w:pPr>
      <w:r w:rsidRPr="00582906">
        <w:rPr>
          <w:rFonts w:ascii="Times New Roman" w:hAnsi="Times New Roman" w:cs="Times New Roman"/>
          <w:lang w:val="en-US"/>
        </w:rPr>
        <w:t>[1] Winter DA. Biomechanics and motor control of human movement. 3 ed. Hoboken</w:t>
      </w:r>
    </w:p>
    <w:p w14:paraId="26BD99B1" w14:textId="2EEE48FA" w:rsidR="001824D5" w:rsidRPr="00582906" w:rsidRDefault="001824D5" w:rsidP="00582906">
      <w:pPr>
        <w:jc w:val="both"/>
        <w:rPr>
          <w:rFonts w:ascii="Times New Roman" w:hAnsi="Times New Roman" w:cs="Times New Roman"/>
          <w:lang w:val="en-US"/>
        </w:rPr>
      </w:pPr>
      <w:r w:rsidRPr="00582906">
        <w:rPr>
          <w:rFonts w:ascii="Times New Roman" w:hAnsi="Times New Roman" w:cs="Times New Roman"/>
          <w:lang w:val="en-US"/>
        </w:rPr>
        <w:t>(NJ)</w:t>
      </w:r>
      <w:r w:rsidR="008E30CF">
        <w:rPr>
          <w:rFonts w:ascii="Times New Roman" w:hAnsi="Times New Roman" w:cs="Times New Roman"/>
          <w:lang w:val="en-US"/>
        </w:rPr>
        <w:t>, USA</w:t>
      </w:r>
      <w:r w:rsidRPr="00582906">
        <w:rPr>
          <w:rFonts w:ascii="Times New Roman" w:hAnsi="Times New Roman" w:cs="Times New Roman"/>
          <w:lang w:val="en-US"/>
        </w:rPr>
        <w:t>: John Wiley and Sons; 2005</w:t>
      </w:r>
    </w:p>
    <w:p w14:paraId="5D914236" w14:textId="28A5FD5E" w:rsidR="001824D5" w:rsidRPr="00582906" w:rsidRDefault="001824D5" w:rsidP="00582906">
      <w:pPr>
        <w:jc w:val="both"/>
        <w:rPr>
          <w:rFonts w:ascii="Times New Roman" w:hAnsi="Times New Roman" w:cs="Times New Roman"/>
          <w:lang w:val="en-US"/>
        </w:rPr>
      </w:pPr>
    </w:p>
    <w:p w14:paraId="507BA5FD" w14:textId="6164C1C3" w:rsidR="001824D5" w:rsidRPr="00582906" w:rsidRDefault="001824D5" w:rsidP="00582906">
      <w:pPr>
        <w:jc w:val="both"/>
        <w:rPr>
          <w:rFonts w:ascii="Times New Roman" w:hAnsi="Times New Roman" w:cs="Times New Roman"/>
          <w:lang w:val="en-US"/>
        </w:rPr>
      </w:pPr>
      <w:r w:rsidRPr="00582906">
        <w:rPr>
          <w:rFonts w:ascii="Times New Roman" w:hAnsi="Times New Roman" w:cs="Times New Roman"/>
          <w:lang w:val="en-US"/>
        </w:rPr>
        <w:t>[2]. Staff, S. (2009, January 29). Harvesting Energy from Humans. Retrieved May 1, 2020, from</w:t>
      </w:r>
    </w:p>
    <w:p w14:paraId="329BBFFD" w14:textId="77777777" w:rsidR="001824D5" w:rsidRPr="00582906" w:rsidRDefault="001824D5" w:rsidP="00582906">
      <w:pPr>
        <w:jc w:val="both"/>
        <w:rPr>
          <w:rFonts w:ascii="Times New Roman" w:hAnsi="Times New Roman" w:cs="Times New Roman"/>
          <w:lang w:val="en-US"/>
        </w:rPr>
      </w:pPr>
      <w:r w:rsidRPr="00582906">
        <w:rPr>
          <w:rFonts w:ascii="Times New Roman" w:hAnsi="Times New Roman" w:cs="Times New Roman"/>
          <w:lang w:val="en-US"/>
        </w:rPr>
        <w:t>Popular Science: https://www.popsci.com/environment/article/2009-01/harvestingenergy-humans/</w:t>
      </w:r>
    </w:p>
    <w:p w14:paraId="4FA62645" w14:textId="77777777" w:rsidR="001824D5" w:rsidRPr="00582906" w:rsidRDefault="001824D5" w:rsidP="00582906">
      <w:pPr>
        <w:jc w:val="both"/>
        <w:rPr>
          <w:rFonts w:ascii="Times New Roman" w:hAnsi="Times New Roman" w:cs="Times New Roman"/>
          <w:lang w:val="en-US"/>
        </w:rPr>
      </w:pPr>
    </w:p>
    <w:p w14:paraId="3674924D" w14:textId="1F4FCA3B" w:rsidR="001824D5" w:rsidRPr="00582906" w:rsidRDefault="001824D5" w:rsidP="00582906">
      <w:pPr>
        <w:jc w:val="both"/>
        <w:rPr>
          <w:rFonts w:ascii="Times New Roman" w:hAnsi="Times New Roman" w:cs="Times New Roman"/>
          <w:lang w:val="en-US"/>
        </w:rPr>
      </w:pPr>
      <w:r w:rsidRPr="00582906">
        <w:rPr>
          <w:rFonts w:ascii="Times New Roman" w:hAnsi="Times New Roman" w:cs="Times New Roman"/>
          <w:lang w:val="en-US"/>
        </w:rPr>
        <w:t xml:space="preserve">[3]. </w:t>
      </w:r>
      <w:r w:rsidR="00B8179F" w:rsidRPr="00582906">
        <w:rPr>
          <w:rFonts w:ascii="Times New Roman" w:hAnsi="Times New Roman" w:cs="Times New Roman"/>
          <w:lang w:val="en-US"/>
        </w:rPr>
        <w:t xml:space="preserve">Tuncel Y., Bandyopadhyay S., </w:t>
      </w:r>
      <w:proofErr w:type="spellStart"/>
      <w:r w:rsidR="00B8179F" w:rsidRPr="00582906">
        <w:rPr>
          <w:rFonts w:ascii="Times New Roman" w:hAnsi="Times New Roman" w:cs="Times New Roman"/>
          <w:lang w:val="en-US"/>
        </w:rPr>
        <w:t>Shambhavi</w:t>
      </w:r>
      <w:proofErr w:type="spellEnd"/>
      <w:r w:rsidR="00B8179F" w:rsidRPr="00582906">
        <w:rPr>
          <w:rFonts w:ascii="Times New Roman" w:hAnsi="Times New Roman" w:cs="Times New Roman"/>
          <w:lang w:val="en-US"/>
        </w:rPr>
        <w:t xml:space="preserve"> V.</w:t>
      </w:r>
      <w:r w:rsidR="00697F7F" w:rsidRPr="00582906">
        <w:rPr>
          <w:rFonts w:ascii="Times New Roman" w:hAnsi="Times New Roman" w:cs="Times New Roman"/>
          <w:lang w:val="en-US"/>
        </w:rPr>
        <w:t>,</w:t>
      </w:r>
      <w:r w:rsidR="00B8179F" w:rsidRPr="00582906">
        <w:rPr>
          <w:rFonts w:ascii="Times New Roman" w:hAnsi="Times New Roman" w:cs="Times New Roman"/>
          <w:lang w:val="en-US"/>
        </w:rPr>
        <w:t xml:space="preserve"> Kulshrestha SV., Mendez A., and Ogras UY. 2020. Towards wearable piezoelectric energy harvesting: modeling and experimental validation. Proceedings of the ACM/IEEE International Symposium on Low Power Electronics and Design. Association for Computing Machinery, New York, NY, USA, 55–60. </w:t>
      </w:r>
    </w:p>
    <w:p w14:paraId="125F6383" w14:textId="77777777" w:rsidR="001824D5" w:rsidRPr="00582906" w:rsidRDefault="001824D5" w:rsidP="00582906">
      <w:pPr>
        <w:jc w:val="both"/>
        <w:rPr>
          <w:rFonts w:ascii="Times New Roman" w:hAnsi="Times New Roman" w:cs="Times New Roman"/>
          <w:lang w:val="en-US"/>
        </w:rPr>
      </w:pPr>
    </w:p>
    <w:p w14:paraId="09A69095" w14:textId="15595274" w:rsidR="000F0553" w:rsidRPr="00582906" w:rsidRDefault="000F0553" w:rsidP="00582906">
      <w:pPr>
        <w:jc w:val="both"/>
        <w:rPr>
          <w:rFonts w:ascii="Times New Roman" w:hAnsi="Times New Roman" w:cs="Times New Roman"/>
          <w:lang w:val="en-US"/>
        </w:rPr>
      </w:pPr>
      <w:r w:rsidRPr="00582906">
        <w:rPr>
          <w:rFonts w:ascii="Times New Roman" w:hAnsi="Times New Roman" w:cs="Times New Roman"/>
          <w:lang w:val="en-US"/>
        </w:rPr>
        <w:t xml:space="preserve">[4]. </w:t>
      </w:r>
      <w:proofErr w:type="spellStart"/>
      <w:r w:rsidR="00697F7F" w:rsidRPr="00582906">
        <w:rPr>
          <w:rFonts w:ascii="Times New Roman" w:hAnsi="Times New Roman" w:cs="Times New Roman"/>
          <w:lang w:val="en-US"/>
        </w:rPr>
        <w:t>Homayounfar</w:t>
      </w:r>
      <w:proofErr w:type="spellEnd"/>
      <w:r w:rsidR="00697F7F" w:rsidRPr="00582906">
        <w:rPr>
          <w:rFonts w:ascii="Times New Roman" w:hAnsi="Times New Roman" w:cs="Times New Roman"/>
          <w:lang w:val="en-US"/>
        </w:rPr>
        <w:t xml:space="preserve"> SZ</w:t>
      </w:r>
      <w:r w:rsidR="00DA276A">
        <w:rPr>
          <w:rFonts w:ascii="Times New Roman" w:hAnsi="Times New Roman" w:cs="Times New Roman"/>
          <w:lang w:val="en-US"/>
        </w:rPr>
        <w:t>.,</w:t>
      </w:r>
      <w:r w:rsidR="00697F7F" w:rsidRPr="00582906">
        <w:rPr>
          <w:rFonts w:ascii="Times New Roman" w:hAnsi="Times New Roman" w:cs="Times New Roman"/>
          <w:lang w:val="en-US"/>
        </w:rPr>
        <w:t xml:space="preserve"> Trisha L.</w:t>
      </w:r>
      <w:r w:rsidR="00DA276A">
        <w:rPr>
          <w:rFonts w:ascii="Times New Roman" w:hAnsi="Times New Roman" w:cs="Times New Roman"/>
          <w:lang w:val="en-US"/>
        </w:rPr>
        <w:t>,</w:t>
      </w:r>
      <w:r w:rsidR="00697F7F" w:rsidRPr="00582906">
        <w:rPr>
          <w:rFonts w:ascii="Times New Roman" w:hAnsi="Times New Roman" w:cs="Times New Roman"/>
          <w:lang w:val="en-US"/>
        </w:rPr>
        <w:t xml:space="preserve"> Andrew TL. </w:t>
      </w:r>
      <w:r w:rsidRPr="00582906">
        <w:rPr>
          <w:rFonts w:ascii="Times New Roman" w:hAnsi="Times New Roman" w:cs="Times New Roman"/>
          <w:lang w:val="en-US"/>
        </w:rPr>
        <w:t xml:space="preserve">Wearable Sensors for Monitoring Human Motion: A Review on </w:t>
      </w:r>
      <w:r w:rsidR="00697F7F" w:rsidRPr="00582906">
        <w:rPr>
          <w:rFonts w:ascii="Times New Roman" w:hAnsi="Times New Roman" w:cs="Times New Roman"/>
          <w:lang w:val="en-US"/>
        </w:rPr>
        <w:t>Mechanisms, Materials</w:t>
      </w:r>
      <w:r w:rsidRPr="00582906">
        <w:rPr>
          <w:rFonts w:ascii="Times New Roman" w:hAnsi="Times New Roman" w:cs="Times New Roman"/>
          <w:lang w:val="en-US"/>
        </w:rPr>
        <w:t xml:space="preserve">, and Challenges. </w:t>
      </w:r>
      <w:r w:rsidR="00697F7F" w:rsidRPr="00582906">
        <w:rPr>
          <w:rFonts w:ascii="Times New Roman" w:hAnsi="Times New Roman" w:cs="Times New Roman"/>
          <w:lang w:val="en-US"/>
        </w:rPr>
        <w:t>SLAS Technol. 2020,25(1):9-24.</w:t>
      </w:r>
    </w:p>
    <w:p w14:paraId="56054732" w14:textId="77777777" w:rsidR="000F0553" w:rsidRPr="00582906" w:rsidRDefault="000F0553" w:rsidP="00582906">
      <w:pPr>
        <w:jc w:val="both"/>
        <w:rPr>
          <w:rFonts w:ascii="Times New Roman" w:hAnsi="Times New Roman" w:cs="Times New Roman"/>
          <w:lang w:val="en-US"/>
        </w:rPr>
      </w:pPr>
    </w:p>
    <w:p w14:paraId="732BC3B8" w14:textId="089BF291" w:rsidR="00CA2578" w:rsidRPr="00582906" w:rsidRDefault="00BF72F0" w:rsidP="00582906">
      <w:pPr>
        <w:jc w:val="both"/>
        <w:rPr>
          <w:rFonts w:ascii="Times New Roman" w:hAnsi="Times New Roman" w:cs="Times New Roman"/>
          <w:lang w:val="en-US"/>
        </w:rPr>
      </w:pPr>
      <w:r w:rsidRPr="00582906">
        <w:rPr>
          <w:rFonts w:ascii="Times New Roman" w:hAnsi="Times New Roman" w:cs="Times New Roman"/>
          <w:lang w:val="en-US"/>
        </w:rPr>
        <w:lastRenderedPageBreak/>
        <w:t>[</w:t>
      </w:r>
      <w:r w:rsidR="000F0553" w:rsidRPr="00582906">
        <w:rPr>
          <w:rFonts w:ascii="Times New Roman" w:hAnsi="Times New Roman" w:cs="Times New Roman"/>
          <w:lang w:val="en-US"/>
        </w:rPr>
        <w:t>5</w:t>
      </w:r>
      <w:r w:rsidRPr="00582906">
        <w:rPr>
          <w:rFonts w:ascii="Times New Roman" w:hAnsi="Times New Roman" w:cs="Times New Roman"/>
          <w:lang w:val="en-US"/>
        </w:rPr>
        <w:t>]</w:t>
      </w:r>
      <w:r w:rsidR="00CA2578" w:rsidRPr="00582906">
        <w:rPr>
          <w:rFonts w:ascii="Times New Roman" w:hAnsi="Times New Roman" w:cs="Times New Roman"/>
          <w:lang w:val="en-US"/>
        </w:rPr>
        <w:t xml:space="preserve">. </w:t>
      </w:r>
      <w:hyperlink r:id="rId10" w:history="1">
        <w:r w:rsidR="00CA2578" w:rsidRPr="00582906">
          <w:rPr>
            <w:rStyle w:val="Collegamentoipertestuale"/>
            <w:rFonts w:ascii="Times New Roman" w:hAnsi="Times New Roman" w:cs="Times New Roman"/>
            <w:lang w:val="en-US"/>
          </w:rPr>
          <w:t>http://theworldsstrongestman.com/athletes/robert-oberst/</w:t>
        </w:r>
      </w:hyperlink>
      <w:r w:rsidR="00CA2578" w:rsidRPr="00582906">
        <w:rPr>
          <w:rFonts w:ascii="Times New Roman" w:hAnsi="Times New Roman" w:cs="Times New Roman"/>
          <w:lang w:val="en-US"/>
        </w:rPr>
        <w:t>. Last accessed: 27/01/2020.</w:t>
      </w:r>
    </w:p>
    <w:p w14:paraId="37C3222D" w14:textId="77777777" w:rsidR="00CA2578" w:rsidRPr="00582906" w:rsidRDefault="00CA2578" w:rsidP="00582906">
      <w:pPr>
        <w:jc w:val="both"/>
        <w:rPr>
          <w:rFonts w:ascii="Times New Roman" w:hAnsi="Times New Roman" w:cs="Times New Roman"/>
          <w:lang w:val="en-US"/>
        </w:rPr>
      </w:pPr>
    </w:p>
    <w:p w14:paraId="67D6FC1C" w14:textId="0E00EB1E" w:rsidR="00BF72F0" w:rsidRPr="00582906" w:rsidRDefault="00CA2578" w:rsidP="00582906">
      <w:pPr>
        <w:jc w:val="both"/>
        <w:rPr>
          <w:rFonts w:ascii="Times New Roman" w:hAnsi="Times New Roman" w:cs="Times New Roman"/>
          <w:lang w:val="en-US"/>
        </w:rPr>
      </w:pPr>
      <w:r w:rsidRPr="00582906">
        <w:rPr>
          <w:rFonts w:ascii="Times New Roman" w:hAnsi="Times New Roman" w:cs="Times New Roman"/>
          <w:lang w:val="en-US"/>
        </w:rPr>
        <w:t xml:space="preserve">[6]. </w:t>
      </w:r>
      <w:r w:rsidR="00BF72F0" w:rsidRPr="00582906">
        <w:rPr>
          <w:rFonts w:ascii="Times New Roman" w:hAnsi="Times New Roman" w:cs="Times New Roman"/>
          <w:lang w:val="en-US"/>
        </w:rPr>
        <w:t>Riemer R, Shapiro A. Biomechanical energy harvesting from human motion:</w:t>
      </w:r>
      <w:r w:rsidR="00235EE9">
        <w:rPr>
          <w:rFonts w:ascii="Times New Roman" w:hAnsi="Times New Roman" w:cs="Times New Roman"/>
          <w:lang w:val="en-US"/>
        </w:rPr>
        <w:t xml:space="preserve"> </w:t>
      </w:r>
      <w:r w:rsidR="00BF72F0" w:rsidRPr="00582906">
        <w:rPr>
          <w:rFonts w:ascii="Times New Roman" w:hAnsi="Times New Roman" w:cs="Times New Roman"/>
          <w:lang w:val="en-US"/>
        </w:rPr>
        <w:t xml:space="preserve">theory, state of the art, design guidelines and future directions. J </w:t>
      </w:r>
      <w:proofErr w:type="spellStart"/>
      <w:r w:rsidR="00BF72F0" w:rsidRPr="00582906">
        <w:rPr>
          <w:rFonts w:ascii="Times New Roman" w:hAnsi="Times New Roman" w:cs="Times New Roman"/>
          <w:lang w:val="en-US"/>
        </w:rPr>
        <w:t>Neuroeng</w:t>
      </w:r>
      <w:proofErr w:type="spellEnd"/>
      <w:r w:rsidR="00BF72F0" w:rsidRPr="00582906">
        <w:rPr>
          <w:rFonts w:ascii="Times New Roman" w:hAnsi="Times New Roman" w:cs="Times New Roman"/>
          <w:lang w:val="en-US"/>
        </w:rPr>
        <w:t xml:space="preserve"> </w:t>
      </w:r>
      <w:proofErr w:type="spellStart"/>
      <w:r w:rsidR="00BF72F0" w:rsidRPr="00582906">
        <w:rPr>
          <w:rFonts w:ascii="Times New Roman" w:hAnsi="Times New Roman" w:cs="Times New Roman"/>
          <w:lang w:val="en-US"/>
        </w:rPr>
        <w:t>Rehabil</w:t>
      </w:r>
      <w:proofErr w:type="spellEnd"/>
      <w:r w:rsidR="00235EE9">
        <w:rPr>
          <w:rFonts w:ascii="Times New Roman" w:hAnsi="Times New Roman" w:cs="Times New Roman"/>
          <w:lang w:val="en-US"/>
        </w:rPr>
        <w:t xml:space="preserve"> </w:t>
      </w:r>
      <w:r w:rsidR="001824D5" w:rsidRPr="00582906">
        <w:rPr>
          <w:rFonts w:ascii="Times New Roman" w:hAnsi="Times New Roman" w:cs="Times New Roman"/>
          <w:lang w:val="en-US"/>
        </w:rPr>
        <w:t>2011; 8:1</w:t>
      </w:r>
      <w:r w:rsidR="00BF72F0" w:rsidRPr="00582906">
        <w:rPr>
          <w:rFonts w:ascii="Times New Roman" w:hAnsi="Times New Roman" w:cs="Times New Roman"/>
          <w:lang w:val="en-US"/>
        </w:rPr>
        <w:t>–13.</w:t>
      </w:r>
    </w:p>
    <w:p w14:paraId="7CE429CE" w14:textId="5824B0EE" w:rsidR="000F0553" w:rsidRPr="00582906" w:rsidRDefault="000F0553" w:rsidP="00582906">
      <w:pPr>
        <w:jc w:val="both"/>
        <w:rPr>
          <w:rFonts w:ascii="Times New Roman" w:hAnsi="Times New Roman" w:cs="Times New Roman"/>
          <w:lang w:val="en-US"/>
        </w:rPr>
      </w:pPr>
    </w:p>
    <w:p w14:paraId="3A1146ED" w14:textId="39D68D65" w:rsidR="000F0553" w:rsidRPr="00582906" w:rsidRDefault="000F0553" w:rsidP="00582906">
      <w:pPr>
        <w:jc w:val="both"/>
        <w:rPr>
          <w:rFonts w:ascii="Times New Roman" w:hAnsi="Times New Roman" w:cs="Times New Roman"/>
          <w:lang w:val="en-US"/>
        </w:rPr>
      </w:pPr>
      <w:r w:rsidRPr="00582906">
        <w:rPr>
          <w:rFonts w:ascii="Times New Roman" w:hAnsi="Times New Roman" w:cs="Times New Roman"/>
          <w:lang w:val="en-US"/>
        </w:rPr>
        <w:t>[</w:t>
      </w:r>
      <w:r w:rsidR="00CA2578" w:rsidRPr="00582906">
        <w:rPr>
          <w:rFonts w:ascii="Times New Roman" w:hAnsi="Times New Roman" w:cs="Times New Roman"/>
          <w:lang w:val="en-US"/>
        </w:rPr>
        <w:t>7</w:t>
      </w:r>
      <w:r w:rsidRPr="00582906">
        <w:rPr>
          <w:rFonts w:ascii="Times New Roman" w:hAnsi="Times New Roman" w:cs="Times New Roman"/>
          <w:lang w:val="en-US"/>
        </w:rPr>
        <w:t>]. McArdle WD</w:t>
      </w:r>
      <w:r w:rsidR="00D13E53" w:rsidRPr="00582906">
        <w:rPr>
          <w:rFonts w:ascii="Times New Roman" w:hAnsi="Times New Roman" w:cs="Times New Roman"/>
          <w:lang w:val="en-US"/>
        </w:rPr>
        <w:t>.</w:t>
      </w:r>
      <w:r w:rsidRPr="00582906">
        <w:rPr>
          <w:rFonts w:ascii="Times New Roman" w:hAnsi="Times New Roman" w:cs="Times New Roman"/>
          <w:lang w:val="en-US"/>
        </w:rPr>
        <w:t xml:space="preserve">, </w:t>
      </w:r>
      <w:proofErr w:type="spellStart"/>
      <w:r w:rsidRPr="00582906">
        <w:rPr>
          <w:rFonts w:ascii="Times New Roman" w:hAnsi="Times New Roman" w:cs="Times New Roman"/>
          <w:lang w:val="en-US"/>
        </w:rPr>
        <w:t>Katch</w:t>
      </w:r>
      <w:proofErr w:type="spellEnd"/>
      <w:r w:rsidRPr="00582906">
        <w:rPr>
          <w:rFonts w:ascii="Times New Roman" w:hAnsi="Times New Roman" w:cs="Times New Roman"/>
          <w:lang w:val="en-US"/>
        </w:rPr>
        <w:t xml:space="preserve"> FI</w:t>
      </w:r>
      <w:r w:rsidR="00D13E53" w:rsidRPr="00582906">
        <w:rPr>
          <w:rFonts w:ascii="Times New Roman" w:hAnsi="Times New Roman" w:cs="Times New Roman"/>
          <w:lang w:val="en-US"/>
        </w:rPr>
        <w:t>.</w:t>
      </w:r>
      <w:r w:rsidRPr="00582906">
        <w:rPr>
          <w:rFonts w:ascii="Times New Roman" w:hAnsi="Times New Roman" w:cs="Times New Roman"/>
          <w:lang w:val="en-US"/>
        </w:rPr>
        <w:t xml:space="preserve">, </w:t>
      </w:r>
      <w:proofErr w:type="spellStart"/>
      <w:r w:rsidRPr="00582906">
        <w:rPr>
          <w:rFonts w:ascii="Times New Roman" w:hAnsi="Times New Roman" w:cs="Times New Roman"/>
          <w:lang w:val="en-US"/>
        </w:rPr>
        <w:t>Katch</w:t>
      </w:r>
      <w:proofErr w:type="spellEnd"/>
      <w:r w:rsidRPr="00582906">
        <w:rPr>
          <w:rFonts w:ascii="Times New Roman" w:hAnsi="Times New Roman" w:cs="Times New Roman"/>
          <w:lang w:val="en-US"/>
        </w:rPr>
        <w:t xml:space="preserve"> VL</w:t>
      </w:r>
      <w:r w:rsidR="00D13E53" w:rsidRPr="00582906">
        <w:rPr>
          <w:rFonts w:ascii="Times New Roman" w:hAnsi="Times New Roman" w:cs="Times New Roman"/>
          <w:lang w:val="en-US"/>
        </w:rPr>
        <w:t>.</w:t>
      </w:r>
      <w:r w:rsidRPr="00582906">
        <w:rPr>
          <w:rFonts w:ascii="Times New Roman" w:hAnsi="Times New Roman" w:cs="Times New Roman"/>
          <w:lang w:val="en-US"/>
        </w:rPr>
        <w:t xml:space="preserve"> Exercise Physiology: Energy, Nutrition, and Human</w:t>
      </w:r>
    </w:p>
    <w:p w14:paraId="43DABF0D" w14:textId="2337A2AF" w:rsidR="000F0553" w:rsidRPr="00582906" w:rsidRDefault="000F0553" w:rsidP="00582906">
      <w:pPr>
        <w:jc w:val="both"/>
        <w:rPr>
          <w:rFonts w:ascii="Times New Roman" w:hAnsi="Times New Roman" w:cs="Times New Roman"/>
          <w:lang w:val="en-US"/>
        </w:rPr>
      </w:pPr>
      <w:r w:rsidRPr="00582906">
        <w:rPr>
          <w:rFonts w:ascii="Times New Roman" w:hAnsi="Times New Roman" w:cs="Times New Roman"/>
          <w:lang w:val="en-US"/>
        </w:rPr>
        <w:t>Performance. 5</w:t>
      </w:r>
      <w:r w:rsidR="00D13E53" w:rsidRPr="00582906">
        <w:rPr>
          <w:rFonts w:ascii="Times New Roman" w:hAnsi="Times New Roman" w:cs="Times New Roman"/>
          <w:lang w:val="en-US"/>
        </w:rPr>
        <w:t>th</w:t>
      </w:r>
      <w:r w:rsidRPr="00582906">
        <w:rPr>
          <w:rFonts w:ascii="Times New Roman" w:hAnsi="Times New Roman" w:cs="Times New Roman"/>
          <w:lang w:val="en-US"/>
        </w:rPr>
        <w:t xml:space="preserve"> ed</w:t>
      </w:r>
      <w:r w:rsidR="00D13E53" w:rsidRPr="00582906">
        <w:rPr>
          <w:rFonts w:ascii="Times New Roman" w:hAnsi="Times New Roman" w:cs="Times New Roman"/>
          <w:lang w:val="en-US"/>
        </w:rPr>
        <w:t>.</w:t>
      </w:r>
      <w:r w:rsidRPr="00582906">
        <w:rPr>
          <w:rFonts w:ascii="Times New Roman" w:hAnsi="Times New Roman" w:cs="Times New Roman"/>
          <w:lang w:val="en-US"/>
        </w:rPr>
        <w:t xml:space="preserve"> New York, NY, Lippincott, Williams &amp; Wilkins; 2001.</w:t>
      </w:r>
    </w:p>
    <w:p w14:paraId="12A48649" w14:textId="39E01E1B" w:rsidR="000F0553" w:rsidRPr="00582906" w:rsidRDefault="000F0553" w:rsidP="00582906">
      <w:pPr>
        <w:jc w:val="both"/>
        <w:rPr>
          <w:rFonts w:ascii="Times New Roman" w:hAnsi="Times New Roman" w:cs="Times New Roman"/>
          <w:lang w:val="en-US"/>
        </w:rPr>
      </w:pPr>
    </w:p>
    <w:p w14:paraId="0E4BA39C" w14:textId="4B411C26" w:rsidR="00530A1E" w:rsidRPr="00582906" w:rsidRDefault="001F2E21" w:rsidP="00582906">
      <w:pPr>
        <w:jc w:val="both"/>
        <w:rPr>
          <w:rFonts w:ascii="Times New Roman" w:hAnsi="Times New Roman" w:cs="Times New Roman"/>
          <w:lang w:val="en-US"/>
        </w:rPr>
      </w:pPr>
      <w:r w:rsidRPr="00582906">
        <w:rPr>
          <w:rFonts w:ascii="Times New Roman" w:hAnsi="Times New Roman" w:cs="Times New Roman"/>
          <w:lang w:val="en-US"/>
        </w:rPr>
        <w:t>[</w:t>
      </w:r>
      <w:r w:rsidR="00CA2578" w:rsidRPr="00582906">
        <w:rPr>
          <w:rFonts w:ascii="Times New Roman" w:hAnsi="Times New Roman" w:cs="Times New Roman"/>
          <w:lang w:val="en-US"/>
        </w:rPr>
        <w:t>8</w:t>
      </w:r>
      <w:r w:rsidRPr="00582906">
        <w:rPr>
          <w:rFonts w:ascii="Times New Roman" w:hAnsi="Times New Roman" w:cs="Times New Roman"/>
          <w:lang w:val="en-US"/>
        </w:rPr>
        <w:t>]. (</w:t>
      </w:r>
      <w:hyperlink r:id="rId11" w:history="1">
        <w:r w:rsidR="00F662B3" w:rsidRPr="00582906">
          <w:rPr>
            <w:rStyle w:val="Collegamentoipertestuale"/>
            <w:rFonts w:ascii="Times New Roman" w:hAnsi="Times New Roman" w:cs="Times New Roman"/>
            <w:lang w:val="en-US"/>
          </w:rPr>
          <w:t>https://www.uci.org/news/2019/track-sprinting-a-question-of-watts</w:t>
        </w:r>
      </w:hyperlink>
      <w:r w:rsidR="00F662B3" w:rsidRPr="00582906">
        <w:rPr>
          <w:rFonts w:ascii="Times New Roman" w:hAnsi="Times New Roman" w:cs="Times New Roman"/>
          <w:lang w:val="en-US"/>
        </w:rPr>
        <w:t>.</w:t>
      </w:r>
      <w:r w:rsidR="00235EE9">
        <w:rPr>
          <w:rFonts w:ascii="Times New Roman" w:hAnsi="Times New Roman" w:cs="Times New Roman"/>
          <w:lang w:val="en-US"/>
        </w:rPr>
        <w:t xml:space="preserve"> Last accessed: 27/1/2021.</w:t>
      </w:r>
    </w:p>
    <w:p w14:paraId="6ADF6F57" w14:textId="057E4697" w:rsidR="00F662B3" w:rsidRPr="00582906" w:rsidRDefault="00F662B3" w:rsidP="00582906">
      <w:pPr>
        <w:jc w:val="both"/>
        <w:rPr>
          <w:rFonts w:ascii="Times New Roman" w:hAnsi="Times New Roman" w:cs="Times New Roman"/>
          <w:lang w:val="en-US"/>
        </w:rPr>
      </w:pPr>
    </w:p>
    <w:p w14:paraId="5866D031" w14:textId="2337AC47" w:rsidR="00F662B3" w:rsidRPr="00582906" w:rsidRDefault="00F662B3" w:rsidP="00582906">
      <w:pPr>
        <w:jc w:val="both"/>
        <w:rPr>
          <w:rFonts w:ascii="Times New Roman" w:hAnsi="Times New Roman" w:cs="Times New Roman"/>
          <w:lang w:val="en-US"/>
        </w:rPr>
      </w:pPr>
      <w:r w:rsidRPr="00582906">
        <w:rPr>
          <w:rFonts w:ascii="Times New Roman" w:hAnsi="Times New Roman" w:cs="Times New Roman"/>
          <w:lang w:val="en-US"/>
        </w:rPr>
        <w:t>[</w:t>
      </w:r>
      <w:r w:rsidR="00CA2578" w:rsidRPr="00582906">
        <w:rPr>
          <w:rFonts w:ascii="Times New Roman" w:hAnsi="Times New Roman" w:cs="Times New Roman"/>
          <w:lang w:val="en-US"/>
        </w:rPr>
        <w:t>9</w:t>
      </w:r>
      <w:r w:rsidRPr="00582906">
        <w:rPr>
          <w:rFonts w:ascii="Times New Roman" w:hAnsi="Times New Roman" w:cs="Times New Roman"/>
          <w:lang w:val="en-US"/>
        </w:rPr>
        <w:t xml:space="preserve">]. </w:t>
      </w:r>
      <w:proofErr w:type="spellStart"/>
      <w:r w:rsidRPr="00582906">
        <w:rPr>
          <w:rFonts w:ascii="Times New Roman" w:hAnsi="Times New Roman" w:cs="Times New Roman"/>
          <w:lang w:val="en-US"/>
        </w:rPr>
        <w:t>Garhammer</w:t>
      </w:r>
      <w:proofErr w:type="spellEnd"/>
      <w:r w:rsidRPr="00582906">
        <w:rPr>
          <w:rFonts w:ascii="Times New Roman" w:hAnsi="Times New Roman" w:cs="Times New Roman"/>
          <w:lang w:val="en-US"/>
        </w:rPr>
        <w:t xml:space="preserve"> J. Power production by Olympic weightlifters. Med Sci Sports </w:t>
      </w:r>
      <w:proofErr w:type="spellStart"/>
      <w:r w:rsidRPr="00582906">
        <w:rPr>
          <w:rFonts w:ascii="Times New Roman" w:hAnsi="Times New Roman" w:cs="Times New Roman"/>
          <w:lang w:val="en-US"/>
        </w:rPr>
        <w:t>Exerc</w:t>
      </w:r>
      <w:proofErr w:type="spellEnd"/>
      <w:r w:rsidRPr="00582906">
        <w:rPr>
          <w:rFonts w:ascii="Times New Roman" w:hAnsi="Times New Roman" w:cs="Times New Roman"/>
          <w:lang w:val="en-US"/>
        </w:rPr>
        <w:t xml:space="preserve">. 1980 Spring;12(1):54-60. </w:t>
      </w:r>
    </w:p>
    <w:p w14:paraId="5BDF7A54" w14:textId="2764C26E" w:rsidR="005C5857" w:rsidRPr="00582906" w:rsidRDefault="005C5857" w:rsidP="00582906">
      <w:pPr>
        <w:jc w:val="both"/>
        <w:rPr>
          <w:rFonts w:ascii="Times New Roman" w:hAnsi="Times New Roman" w:cs="Times New Roman"/>
          <w:lang w:val="en-US"/>
        </w:rPr>
      </w:pPr>
    </w:p>
    <w:p w14:paraId="48772FBC" w14:textId="58DF2839" w:rsidR="005C5857" w:rsidRPr="00582906" w:rsidRDefault="005C5857" w:rsidP="00582906">
      <w:pPr>
        <w:jc w:val="both"/>
        <w:rPr>
          <w:rFonts w:ascii="Times New Roman" w:hAnsi="Times New Roman" w:cs="Times New Roman"/>
          <w:lang w:val="en-US"/>
        </w:rPr>
      </w:pPr>
      <w:r w:rsidRPr="00582906">
        <w:rPr>
          <w:rFonts w:ascii="Times New Roman" w:hAnsi="Times New Roman" w:cs="Times New Roman"/>
          <w:lang w:val="en-US"/>
        </w:rPr>
        <w:t>[</w:t>
      </w:r>
      <w:r w:rsidR="00CA2578" w:rsidRPr="00582906">
        <w:rPr>
          <w:rFonts w:ascii="Times New Roman" w:hAnsi="Times New Roman" w:cs="Times New Roman"/>
          <w:lang w:val="en-US"/>
        </w:rPr>
        <w:t>10</w:t>
      </w:r>
      <w:r w:rsidRPr="00582906">
        <w:rPr>
          <w:rFonts w:ascii="Times New Roman" w:hAnsi="Times New Roman" w:cs="Times New Roman"/>
          <w:lang w:val="en-US"/>
        </w:rPr>
        <w:t xml:space="preserve">]. </w:t>
      </w:r>
      <w:proofErr w:type="spellStart"/>
      <w:r w:rsidRPr="00582906">
        <w:rPr>
          <w:rFonts w:ascii="Times New Roman" w:hAnsi="Times New Roman" w:cs="Times New Roman"/>
          <w:lang w:val="en-US"/>
        </w:rPr>
        <w:t>Slawinski</w:t>
      </w:r>
      <w:proofErr w:type="spellEnd"/>
      <w:r w:rsidRPr="00582906">
        <w:rPr>
          <w:rFonts w:ascii="Times New Roman" w:hAnsi="Times New Roman" w:cs="Times New Roman"/>
          <w:lang w:val="en-US"/>
        </w:rPr>
        <w:t xml:space="preserve"> J, </w:t>
      </w:r>
      <w:proofErr w:type="spellStart"/>
      <w:r w:rsidRPr="00582906">
        <w:rPr>
          <w:rFonts w:ascii="Times New Roman" w:hAnsi="Times New Roman" w:cs="Times New Roman"/>
          <w:lang w:val="en-US"/>
        </w:rPr>
        <w:t>Termoz</w:t>
      </w:r>
      <w:proofErr w:type="spellEnd"/>
      <w:r w:rsidRPr="00582906">
        <w:rPr>
          <w:rFonts w:ascii="Times New Roman" w:hAnsi="Times New Roman" w:cs="Times New Roman"/>
          <w:lang w:val="en-US"/>
        </w:rPr>
        <w:t xml:space="preserve"> N, </w:t>
      </w:r>
      <w:proofErr w:type="spellStart"/>
      <w:r w:rsidRPr="00582906">
        <w:rPr>
          <w:rFonts w:ascii="Times New Roman" w:hAnsi="Times New Roman" w:cs="Times New Roman"/>
          <w:lang w:val="en-US"/>
        </w:rPr>
        <w:t>Rabita</w:t>
      </w:r>
      <w:proofErr w:type="spellEnd"/>
      <w:r w:rsidRPr="00582906">
        <w:rPr>
          <w:rFonts w:ascii="Times New Roman" w:hAnsi="Times New Roman" w:cs="Times New Roman"/>
          <w:lang w:val="en-US"/>
        </w:rPr>
        <w:t xml:space="preserve"> G, </w:t>
      </w:r>
      <w:proofErr w:type="spellStart"/>
      <w:r w:rsidRPr="00582906">
        <w:rPr>
          <w:rFonts w:ascii="Times New Roman" w:hAnsi="Times New Roman" w:cs="Times New Roman"/>
          <w:lang w:val="en-US"/>
        </w:rPr>
        <w:t>Guilhem</w:t>
      </w:r>
      <w:proofErr w:type="spellEnd"/>
      <w:r w:rsidRPr="00582906">
        <w:rPr>
          <w:rFonts w:ascii="Times New Roman" w:hAnsi="Times New Roman" w:cs="Times New Roman"/>
          <w:lang w:val="en-US"/>
        </w:rPr>
        <w:t xml:space="preserve"> G, Dorel S, Morin JB, </w:t>
      </w:r>
      <w:proofErr w:type="spellStart"/>
      <w:r w:rsidRPr="00582906">
        <w:rPr>
          <w:rFonts w:ascii="Times New Roman" w:hAnsi="Times New Roman" w:cs="Times New Roman"/>
          <w:lang w:val="en-US"/>
        </w:rPr>
        <w:t>Samozino</w:t>
      </w:r>
      <w:proofErr w:type="spellEnd"/>
      <w:r w:rsidRPr="00582906">
        <w:rPr>
          <w:rFonts w:ascii="Times New Roman" w:hAnsi="Times New Roman" w:cs="Times New Roman"/>
          <w:lang w:val="en-US"/>
        </w:rPr>
        <w:t xml:space="preserve"> P. How 100-</w:t>
      </w:r>
      <w:proofErr w:type="gramStart"/>
      <w:r w:rsidRPr="00582906">
        <w:rPr>
          <w:rFonts w:ascii="Times New Roman" w:hAnsi="Times New Roman" w:cs="Times New Roman"/>
          <w:lang w:val="en-US"/>
        </w:rPr>
        <w:t>m  event</w:t>
      </w:r>
      <w:proofErr w:type="gramEnd"/>
      <w:r w:rsidRPr="00582906">
        <w:rPr>
          <w:rFonts w:ascii="Times New Roman" w:hAnsi="Times New Roman" w:cs="Times New Roman"/>
          <w:lang w:val="en-US"/>
        </w:rPr>
        <w:t xml:space="preserve">  analyses  improve  our  understanding  of  world-class  men's  and  women's  sprint performance. </w:t>
      </w:r>
      <w:proofErr w:type="spellStart"/>
      <w:r w:rsidRPr="00582906">
        <w:rPr>
          <w:rFonts w:ascii="Times New Roman" w:hAnsi="Times New Roman" w:cs="Times New Roman"/>
          <w:lang w:val="en-US"/>
        </w:rPr>
        <w:t>Scand</w:t>
      </w:r>
      <w:proofErr w:type="spellEnd"/>
      <w:r w:rsidRPr="00582906">
        <w:rPr>
          <w:rFonts w:ascii="Times New Roman" w:hAnsi="Times New Roman" w:cs="Times New Roman"/>
          <w:lang w:val="en-US"/>
        </w:rPr>
        <w:t xml:space="preserve"> J Med Sci Sports. 2017;</w:t>
      </w:r>
      <w:r w:rsidR="005F6354">
        <w:rPr>
          <w:rFonts w:ascii="Times New Roman" w:hAnsi="Times New Roman" w:cs="Times New Roman"/>
          <w:lang w:val="en-US"/>
        </w:rPr>
        <w:t xml:space="preserve"> </w:t>
      </w:r>
      <w:r w:rsidRPr="00582906">
        <w:rPr>
          <w:rFonts w:ascii="Times New Roman" w:hAnsi="Times New Roman" w:cs="Times New Roman"/>
          <w:lang w:val="en-US"/>
        </w:rPr>
        <w:t xml:space="preserve">27:45-54.  </w:t>
      </w:r>
    </w:p>
    <w:p w14:paraId="1F6F268D" w14:textId="4BF84B39" w:rsidR="005C5857" w:rsidRPr="00582906" w:rsidRDefault="005C5857" w:rsidP="00582906">
      <w:pPr>
        <w:jc w:val="both"/>
        <w:rPr>
          <w:rFonts w:ascii="Times New Roman" w:hAnsi="Times New Roman" w:cs="Times New Roman"/>
          <w:lang w:val="en-US"/>
        </w:rPr>
      </w:pPr>
    </w:p>
    <w:p w14:paraId="4834FB56" w14:textId="64F34614" w:rsidR="00267A0F" w:rsidRPr="00582906" w:rsidRDefault="00267A0F" w:rsidP="00582906">
      <w:pPr>
        <w:jc w:val="both"/>
        <w:rPr>
          <w:rFonts w:ascii="Times New Roman" w:hAnsi="Times New Roman" w:cs="Times New Roman"/>
          <w:lang w:val="en-US"/>
        </w:rPr>
      </w:pPr>
      <w:r w:rsidRPr="00582906">
        <w:rPr>
          <w:rFonts w:ascii="Times New Roman" w:hAnsi="Times New Roman" w:cs="Times New Roman"/>
          <w:lang w:val="en-US"/>
        </w:rPr>
        <w:t>[1</w:t>
      </w:r>
      <w:r w:rsidR="00CA2578" w:rsidRPr="00582906">
        <w:rPr>
          <w:rFonts w:ascii="Times New Roman" w:hAnsi="Times New Roman" w:cs="Times New Roman"/>
          <w:lang w:val="en-US"/>
        </w:rPr>
        <w:t>1</w:t>
      </w:r>
      <w:r w:rsidRPr="00582906">
        <w:rPr>
          <w:rFonts w:ascii="Times New Roman" w:hAnsi="Times New Roman" w:cs="Times New Roman"/>
          <w:lang w:val="en-US"/>
        </w:rPr>
        <w:t xml:space="preserve">]. McGilvery RW. The use of fuels for muscular work. In Metabolic adaptation to prolonged physical exercise, eds. </w:t>
      </w:r>
      <w:proofErr w:type="spellStart"/>
      <w:r w:rsidRPr="00582906">
        <w:rPr>
          <w:rFonts w:ascii="Times New Roman" w:hAnsi="Times New Roman" w:cs="Times New Roman"/>
          <w:lang w:val="en-US"/>
        </w:rPr>
        <w:t>Howald</w:t>
      </w:r>
      <w:proofErr w:type="spellEnd"/>
      <w:r w:rsidRPr="00582906">
        <w:rPr>
          <w:rFonts w:ascii="Times New Roman" w:hAnsi="Times New Roman" w:cs="Times New Roman"/>
          <w:lang w:val="en-US"/>
        </w:rPr>
        <w:t xml:space="preserve"> H &amp; </w:t>
      </w:r>
      <w:proofErr w:type="spellStart"/>
      <w:r w:rsidRPr="00582906">
        <w:rPr>
          <w:rFonts w:ascii="Times New Roman" w:hAnsi="Times New Roman" w:cs="Times New Roman"/>
          <w:lang w:val="en-US"/>
        </w:rPr>
        <w:t>Poortmans</w:t>
      </w:r>
      <w:proofErr w:type="spellEnd"/>
      <w:r w:rsidRPr="00582906">
        <w:rPr>
          <w:rFonts w:ascii="Times New Roman" w:hAnsi="Times New Roman" w:cs="Times New Roman"/>
          <w:lang w:val="en-US"/>
        </w:rPr>
        <w:t xml:space="preserve"> JR, </w:t>
      </w:r>
      <w:proofErr w:type="spellStart"/>
      <w:r w:rsidRPr="00582906">
        <w:rPr>
          <w:rFonts w:ascii="Times New Roman" w:hAnsi="Times New Roman" w:cs="Times New Roman"/>
          <w:lang w:val="en-US"/>
        </w:rPr>
        <w:t>Birkhauser</w:t>
      </w:r>
      <w:proofErr w:type="spellEnd"/>
      <w:r w:rsidRPr="00582906">
        <w:rPr>
          <w:rFonts w:ascii="Times New Roman" w:hAnsi="Times New Roman" w:cs="Times New Roman"/>
          <w:lang w:val="en-US"/>
        </w:rPr>
        <w:t xml:space="preserve"> Verlag, Basel. 1975:12-30.  </w:t>
      </w:r>
    </w:p>
    <w:p w14:paraId="339ADA8D" w14:textId="77777777" w:rsidR="00267A0F" w:rsidRPr="00582906" w:rsidRDefault="00267A0F" w:rsidP="00582906">
      <w:pPr>
        <w:jc w:val="both"/>
        <w:rPr>
          <w:rFonts w:ascii="Times New Roman" w:hAnsi="Times New Roman" w:cs="Times New Roman"/>
          <w:lang w:val="en-US"/>
        </w:rPr>
      </w:pPr>
    </w:p>
    <w:p w14:paraId="3EC3622D" w14:textId="4C31786B" w:rsidR="00267A0F" w:rsidRPr="00582906" w:rsidRDefault="00267A0F" w:rsidP="00582906">
      <w:pPr>
        <w:jc w:val="both"/>
        <w:rPr>
          <w:rFonts w:ascii="Times New Roman" w:hAnsi="Times New Roman" w:cs="Times New Roman"/>
          <w:lang w:val="en-US"/>
        </w:rPr>
      </w:pPr>
      <w:r w:rsidRPr="00582906">
        <w:rPr>
          <w:rFonts w:ascii="Times New Roman" w:hAnsi="Times New Roman" w:cs="Times New Roman"/>
          <w:lang w:val="en-US"/>
        </w:rPr>
        <w:t>[1</w:t>
      </w:r>
      <w:r w:rsidR="00CA2578" w:rsidRPr="00582906">
        <w:rPr>
          <w:rFonts w:ascii="Times New Roman" w:hAnsi="Times New Roman" w:cs="Times New Roman"/>
          <w:lang w:val="en-US"/>
        </w:rPr>
        <w:t>2</w:t>
      </w:r>
      <w:r w:rsidRPr="00582906">
        <w:rPr>
          <w:rFonts w:ascii="Times New Roman" w:hAnsi="Times New Roman" w:cs="Times New Roman"/>
          <w:lang w:val="en-US"/>
        </w:rPr>
        <w:t xml:space="preserve">]. </w:t>
      </w:r>
      <w:proofErr w:type="spellStart"/>
      <w:r w:rsidRPr="00582906">
        <w:rPr>
          <w:rFonts w:ascii="Times New Roman" w:hAnsi="Times New Roman" w:cs="Times New Roman"/>
          <w:lang w:val="en-US"/>
        </w:rPr>
        <w:t>Izquierdo-Gabarren</w:t>
      </w:r>
      <w:proofErr w:type="spellEnd"/>
      <w:r w:rsidRPr="00582906">
        <w:rPr>
          <w:rFonts w:ascii="Times New Roman" w:hAnsi="Times New Roman" w:cs="Times New Roman"/>
          <w:lang w:val="en-US"/>
        </w:rPr>
        <w:t xml:space="preserve"> M</w:t>
      </w:r>
      <w:r w:rsidR="00D6782D" w:rsidRPr="00582906">
        <w:rPr>
          <w:rFonts w:ascii="Times New Roman" w:hAnsi="Times New Roman" w:cs="Times New Roman"/>
          <w:lang w:val="en-US"/>
        </w:rPr>
        <w:t>.</w:t>
      </w:r>
      <w:r w:rsidRPr="00582906">
        <w:rPr>
          <w:rFonts w:ascii="Times New Roman" w:hAnsi="Times New Roman" w:cs="Times New Roman"/>
          <w:lang w:val="en-US"/>
        </w:rPr>
        <w:t xml:space="preserve">, </w:t>
      </w:r>
      <w:proofErr w:type="spellStart"/>
      <w:r w:rsidRPr="00582906">
        <w:rPr>
          <w:rFonts w:ascii="Times New Roman" w:hAnsi="Times New Roman" w:cs="Times New Roman"/>
          <w:lang w:val="en-US"/>
        </w:rPr>
        <w:t>Expósito</w:t>
      </w:r>
      <w:proofErr w:type="spellEnd"/>
      <w:r w:rsidRPr="00582906">
        <w:rPr>
          <w:rFonts w:ascii="Times New Roman" w:hAnsi="Times New Roman" w:cs="Times New Roman"/>
          <w:lang w:val="en-US"/>
        </w:rPr>
        <w:t xml:space="preserve"> RG</w:t>
      </w:r>
      <w:r w:rsidR="00D6782D" w:rsidRPr="00582906">
        <w:rPr>
          <w:rFonts w:ascii="Times New Roman" w:hAnsi="Times New Roman" w:cs="Times New Roman"/>
          <w:lang w:val="en-US"/>
        </w:rPr>
        <w:t>.</w:t>
      </w:r>
      <w:r w:rsidRPr="00582906">
        <w:rPr>
          <w:rFonts w:ascii="Times New Roman" w:hAnsi="Times New Roman" w:cs="Times New Roman"/>
          <w:lang w:val="en-US"/>
        </w:rPr>
        <w:t>, de Villarreal ES</w:t>
      </w:r>
      <w:r w:rsidR="00D6782D" w:rsidRPr="00582906">
        <w:rPr>
          <w:rFonts w:ascii="Times New Roman" w:hAnsi="Times New Roman" w:cs="Times New Roman"/>
          <w:lang w:val="en-US"/>
        </w:rPr>
        <w:t>.</w:t>
      </w:r>
      <w:r w:rsidRPr="00582906">
        <w:rPr>
          <w:rFonts w:ascii="Times New Roman" w:hAnsi="Times New Roman" w:cs="Times New Roman"/>
          <w:lang w:val="en-US"/>
        </w:rPr>
        <w:t xml:space="preserve">, </w:t>
      </w:r>
      <w:proofErr w:type="spellStart"/>
      <w:r w:rsidRPr="00582906">
        <w:rPr>
          <w:rFonts w:ascii="Times New Roman" w:hAnsi="Times New Roman" w:cs="Times New Roman"/>
          <w:lang w:val="en-US"/>
        </w:rPr>
        <w:t>Izquierdo</w:t>
      </w:r>
      <w:proofErr w:type="spellEnd"/>
      <w:r w:rsidRPr="00582906">
        <w:rPr>
          <w:rFonts w:ascii="Times New Roman" w:hAnsi="Times New Roman" w:cs="Times New Roman"/>
          <w:lang w:val="en-US"/>
        </w:rPr>
        <w:t xml:space="preserve"> M. Physiological factors to predict on traditional rowing performance. Eur J Appl Physiol. 2010;108: 83-89 </w:t>
      </w:r>
    </w:p>
    <w:p w14:paraId="689A4152" w14:textId="77777777" w:rsidR="00267A0F" w:rsidRPr="00582906" w:rsidRDefault="00267A0F" w:rsidP="00582906">
      <w:pPr>
        <w:jc w:val="both"/>
        <w:rPr>
          <w:rFonts w:ascii="Times New Roman" w:hAnsi="Times New Roman" w:cs="Times New Roman"/>
          <w:lang w:val="en-US"/>
        </w:rPr>
      </w:pPr>
    </w:p>
    <w:p w14:paraId="38AD45BC" w14:textId="271687C0" w:rsidR="00EA158F" w:rsidRPr="00582906" w:rsidRDefault="00BB1BD8" w:rsidP="00582906">
      <w:pPr>
        <w:jc w:val="both"/>
        <w:rPr>
          <w:rFonts w:ascii="Times New Roman" w:hAnsi="Times New Roman" w:cs="Times New Roman"/>
          <w:lang w:val="en-US"/>
        </w:rPr>
      </w:pPr>
      <w:r w:rsidRPr="00582906">
        <w:rPr>
          <w:rFonts w:ascii="Times New Roman" w:hAnsi="Times New Roman" w:cs="Times New Roman"/>
          <w:lang w:val="en-US"/>
        </w:rPr>
        <w:t>[1</w:t>
      </w:r>
      <w:r w:rsidR="00CA2578" w:rsidRPr="00582906">
        <w:rPr>
          <w:rFonts w:ascii="Times New Roman" w:hAnsi="Times New Roman" w:cs="Times New Roman"/>
          <w:lang w:val="en-US"/>
        </w:rPr>
        <w:t>3</w:t>
      </w:r>
      <w:r w:rsidRPr="00582906">
        <w:rPr>
          <w:rFonts w:ascii="Times New Roman" w:hAnsi="Times New Roman" w:cs="Times New Roman"/>
          <w:lang w:val="en-US"/>
        </w:rPr>
        <w:t xml:space="preserve">] </w:t>
      </w:r>
      <w:r w:rsidR="00EA158F" w:rsidRPr="00582906">
        <w:rPr>
          <w:rFonts w:ascii="Times New Roman" w:hAnsi="Times New Roman" w:cs="Times New Roman"/>
          <w:lang w:val="en-US"/>
        </w:rPr>
        <w:t xml:space="preserve">Haugen T, Paulsen G, Seiler S, </w:t>
      </w:r>
      <w:proofErr w:type="spellStart"/>
      <w:r w:rsidR="00EA158F" w:rsidRPr="00582906">
        <w:rPr>
          <w:rFonts w:ascii="Times New Roman" w:hAnsi="Times New Roman" w:cs="Times New Roman"/>
          <w:lang w:val="en-US"/>
        </w:rPr>
        <w:t>Sandbakk</w:t>
      </w:r>
      <w:proofErr w:type="spellEnd"/>
      <w:r w:rsidR="00EA158F" w:rsidRPr="00582906">
        <w:rPr>
          <w:rFonts w:ascii="Times New Roman" w:hAnsi="Times New Roman" w:cs="Times New Roman"/>
          <w:lang w:val="en-US"/>
        </w:rPr>
        <w:t xml:space="preserve"> Ø. New Records in Human Power. Int J Sports </w:t>
      </w:r>
      <w:proofErr w:type="spellStart"/>
      <w:r w:rsidR="00EA158F" w:rsidRPr="00582906">
        <w:rPr>
          <w:rFonts w:ascii="Times New Roman" w:hAnsi="Times New Roman" w:cs="Times New Roman"/>
          <w:lang w:val="en-US"/>
        </w:rPr>
        <w:t>Physiol</w:t>
      </w:r>
      <w:proofErr w:type="spellEnd"/>
      <w:r w:rsidR="00EA158F" w:rsidRPr="00582906">
        <w:rPr>
          <w:rFonts w:ascii="Times New Roman" w:hAnsi="Times New Roman" w:cs="Times New Roman"/>
          <w:lang w:val="en-US"/>
        </w:rPr>
        <w:t xml:space="preserve"> Perform. 2018;13(6):678-686. </w:t>
      </w:r>
    </w:p>
    <w:p w14:paraId="75891A84" w14:textId="77777777" w:rsidR="00EA158F" w:rsidRPr="00582906" w:rsidRDefault="00EA158F" w:rsidP="00582906">
      <w:pPr>
        <w:jc w:val="both"/>
        <w:rPr>
          <w:rFonts w:ascii="Times New Roman" w:hAnsi="Times New Roman" w:cs="Times New Roman"/>
          <w:lang w:val="en-US"/>
        </w:rPr>
      </w:pPr>
    </w:p>
    <w:p w14:paraId="3CA25130" w14:textId="16E70C93" w:rsidR="0039532D" w:rsidRPr="00582906" w:rsidRDefault="0039532D" w:rsidP="00582906">
      <w:pPr>
        <w:jc w:val="both"/>
        <w:rPr>
          <w:rFonts w:ascii="Times New Roman" w:hAnsi="Times New Roman" w:cs="Times New Roman"/>
          <w:lang w:val="en-US"/>
        </w:rPr>
      </w:pPr>
      <w:r w:rsidRPr="00582906">
        <w:rPr>
          <w:rFonts w:ascii="Times New Roman" w:hAnsi="Times New Roman" w:cs="Times New Roman"/>
          <w:lang w:val="en-US"/>
        </w:rPr>
        <w:t>[1</w:t>
      </w:r>
      <w:r w:rsidR="00CA2578" w:rsidRPr="00582906">
        <w:rPr>
          <w:rFonts w:ascii="Times New Roman" w:hAnsi="Times New Roman" w:cs="Times New Roman"/>
          <w:lang w:val="en-US"/>
        </w:rPr>
        <w:t>4</w:t>
      </w:r>
      <w:r w:rsidRPr="00582906">
        <w:rPr>
          <w:rFonts w:ascii="Times New Roman" w:hAnsi="Times New Roman" w:cs="Times New Roman"/>
          <w:lang w:val="en-US"/>
        </w:rPr>
        <w:t xml:space="preserve">]. </w:t>
      </w:r>
      <w:proofErr w:type="gramStart"/>
      <w:r w:rsidRPr="00582906">
        <w:rPr>
          <w:rFonts w:ascii="Times New Roman" w:hAnsi="Times New Roman" w:cs="Times New Roman"/>
          <w:lang w:val="en-US"/>
        </w:rPr>
        <w:t>Swarén  M</w:t>
      </w:r>
      <w:proofErr w:type="gramEnd"/>
      <w:r w:rsidRPr="00582906">
        <w:rPr>
          <w:rFonts w:ascii="Times New Roman" w:hAnsi="Times New Roman" w:cs="Times New Roman"/>
          <w:lang w:val="en-US"/>
        </w:rPr>
        <w:t xml:space="preserve">,  Eriksson  A.  </w:t>
      </w:r>
      <w:r w:rsidR="00012C97" w:rsidRPr="00582906">
        <w:rPr>
          <w:rFonts w:ascii="Times New Roman" w:hAnsi="Times New Roman" w:cs="Times New Roman"/>
          <w:lang w:val="en-US"/>
        </w:rPr>
        <w:t xml:space="preserve">Power </w:t>
      </w:r>
      <w:proofErr w:type="gramStart"/>
      <w:r w:rsidR="00012C97" w:rsidRPr="00582906">
        <w:rPr>
          <w:rFonts w:ascii="Times New Roman" w:hAnsi="Times New Roman" w:cs="Times New Roman"/>
          <w:lang w:val="en-US"/>
        </w:rPr>
        <w:t>and</w:t>
      </w:r>
      <w:r w:rsidRPr="00582906">
        <w:rPr>
          <w:rFonts w:ascii="Times New Roman" w:hAnsi="Times New Roman" w:cs="Times New Roman"/>
          <w:lang w:val="en-US"/>
        </w:rPr>
        <w:t xml:space="preserve">  pacing</w:t>
      </w:r>
      <w:proofErr w:type="gramEnd"/>
      <w:r w:rsidRPr="00582906">
        <w:rPr>
          <w:rFonts w:ascii="Times New Roman" w:hAnsi="Times New Roman" w:cs="Times New Roman"/>
          <w:lang w:val="en-US"/>
        </w:rPr>
        <w:t xml:space="preserve">  calculations  based  on  real-time  locating  data from a cross country skiing sprint race. In: Objective analysis methods in the mechanics of Sports (Thesis) by Swarén M, Royal Institute of Technology, Stockholm, Sweden 2016. </w:t>
      </w:r>
    </w:p>
    <w:p w14:paraId="50986A3D" w14:textId="023073F1" w:rsidR="004A345C" w:rsidRPr="00582906" w:rsidRDefault="004A345C" w:rsidP="00582906">
      <w:pPr>
        <w:jc w:val="both"/>
        <w:rPr>
          <w:rFonts w:ascii="Times New Roman" w:hAnsi="Times New Roman" w:cs="Times New Roman"/>
          <w:lang w:val="en-US"/>
        </w:rPr>
      </w:pPr>
    </w:p>
    <w:p w14:paraId="17DC867F" w14:textId="686AF05F" w:rsidR="004A345C" w:rsidRPr="00582906" w:rsidRDefault="004A345C" w:rsidP="00582906">
      <w:pPr>
        <w:jc w:val="both"/>
        <w:rPr>
          <w:rFonts w:ascii="Times New Roman" w:hAnsi="Times New Roman" w:cs="Times New Roman"/>
          <w:lang w:val="en-US"/>
        </w:rPr>
      </w:pPr>
      <w:r w:rsidRPr="00582906">
        <w:rPr>
          <w:rFonts w:ascii="Times New Roman" w:hAnsi="Times New Roman" w:cs="Times New Roman"/>
          <w:lang w:val="en-US"/>
        </w:rPr>
        <w:t>[1</w:t>
      </w:r>
      <w:r w:rsidR="00CA2578" w:rsidRPr="00582906">
        <w:rPr>
          <w:rFonts w:ascii="Times New Roman" w:hAnsi="Times New Roman" w:cs="Times New Roman"/>
          <w:lang w:val="en-US"/>
        </w:rPr>
        <w:t>5</w:t>
      </w:r>
      <w:r w:rsidRPr="00582906">
        <w:rPr>
          <w:rFonts w:ascii="Times New Roman" w:hAnsi="Times New Roman" w:cs="Times New Roman"/>
          <w:lang w:val="en-US"/>
        </w:rPr>
        <w:t>]. Nozariasbmarz</w:t>
      </w:r>
      <w:r w:rsidR="00012C97">
        <w:rPr>
          <w:rFonts w:ascii="Times New Roman" w:hAnsi="Times New Roman" w:cs="Times New Roman"/>
          <w:lang w:val="en-US"/>
        </w:rPr>
        <w:t xml:space="preserve"> M</w:t>
      </w:r>
      <w:r w:rsidR="00D668B7" w:rsidRPr="00582906">
        <w:rPr>
          <w:rFonts w:ascii="Times New Roman" w:hAnsi="Times New Roman" w:cs="Times New Roman"/>
          <w:lang w:val="en-US"/>
        </w:rPr>
        <w:t>.</w:t>
      </w:r>
      <w:r w:rsidRPr="00582906">
        <w:rPr>
          <w:rFonts w:ascii="Times New Roman" w:hAnsi="Times New Roman" w:cs="Times New Roman"/>
          <w:lang w:val="en-US"/>
        </w:rPr>
        <w:t>, Collins</w:t>
      </w:r>
      <w:r w:rsidR="00D668B7" w:rsidRPr="00582906">
        <w:rPr>
          <w:rFonts w:ascii="Times New Roman" w:hAnsi="Times New Roman" w:cs="Times New Roman"/>
          <w:lang w:val="en-US"/>
        </w:rPr>
        <w:t xml:space="preserve"> H.</w:t>
      </w:r>
      <w:r w:rsidRPr="00582906">
        <w:rPr>
          <w:rFonts w:ascii="Times New Roman" w:hAnsi="Times New Roman" w:cs="Times New Roman"/>
          <w:lang w:val="en-US"/>
        </w:rPr>
        <w:t>, Dsouza</w:t>
      </w:r>
      <w:r w:rsidR="00D668B7" w:rsidRPr="00582906">
        <w:rPr>
          <w:rFonts w:ascii="Times New Roman" w:hAnsi="Times New Roman" w:cs="Times New Roman"/>
          <w:lang w:val="en-US"/>
        </w:rPr>
        <w:t xml:space="preserve"> K.</w:t>
      </w:r>
      <w:r w:rsidRPr="00582906">
        <w:rPr>
          <w:rFonts w:ascii="Times New Roman" w:hAnsi="Times New Roman" w:cs="Times New Roman"/>
          <w:lang w:val="en-US"/>
        </w:rPr>
        <w:t xml:space="preserve">, Hossain </w:t>
      </w:r>
      <w:proofErr w:type="spellStart"/>
      <w:r w:rsidRPr="00582906">
        <w:rPr>
          <w:rFonts w:ascii="Times New Roman" w:hAnsi="Times New Roman" w:cs="Times New Roman"/>
          <w:lang w:val="en-US"/>
        </w:rPr>
        <w:t>Polash</w:t>
      </w:r>
      <w:proofErr w:type="spellEnd"/>
      <w:r w:rsidR="00D668B7" w:rsidRPr="00582906">
        <w:rPr>
          <w:rFonts w:ascii="Times New Roman" w:hAnsi="Times New Roman" w:cs="Times New Roman"/>
          <w:lang w:val="en-US"/>
        </w:rPr>
        <w:t xml:space="preserve"> M.</w:t>
      </w:r>
      <w:r w:rsidRPr="00582906">
        <w:rPr>
          <w:rFonts w:ascii="Times New Roman" w:hAnsi="Times New Roman" w:cs="Times New Roman"/>
          <w:lang w:val="en-US"/>
        </w:rPr>
        <w:t>, Hosseini</w:t>
      </w:r>
      <w:r w:rsidR="00D668B7" w:rsidRPr="00582906">
        <w:rPr>
          <w:rFonts w:ascii="Times New Roman" w:hAnsi="Times New Roman" w:cs="Times New Roman"/>
          <w:lang w:val="en-US"/>
        </w:rPr>
        <w:t xml:space="preserve"> M.</w:t>
      </w:r>
      <w:r w:rsidRPr="00582906">
        <w:rPr>
          <w:rFonts w:ascii="Times New Roman" w:hAnsi="Times New Roman" w:cs="Times New Roman"/>
          <w:lang w:val="en-US"/>
        </w:rPr>
        <w:t>,</w:t>
      </w:r>
      <w:r w:rsidR="00D668B7" w:rsidRPr="00582906">
        <w:rPr>
          <w:rFonts w:ascii="Times New Roman" w:hAnsi="Times New Roman" w:cs="Times New Roman"/>
          <w:lang w:val="en-US"/>
        </w:rPr>
        <w:t xml:space="preserve"> </w:t>
      </w:r>
      <w:r w:rsidRPr="00582906">
        <w:rPr>
          <w:rFonts w:ascii="Times New Roman" w:hAnsi="Times New Roman" w:cs="Times New Roman"/>
          <w:lang w:val="en-US"/>
        </w:rPr>
        <w:t>Hyland</w:t>
      </w:r>
      <w:r w:rsidR="00D668B7" w:rsidRPr="00582906">
        <w:rPr>
          <w:rFonts w:ascii="Times New Roman" w:hAnsi="Times New Roman" w:cs="Times New Roman"/>
          <w:lang w:val="en-US"/>
        </w:rPr>
        <w:t xml:space="preserve"> M.</w:t>
      </w:r>
      <w:r w:rsidRPr="00582906">
        <w:rPr>
          <w:rFonts w:ascii="Times New Roman" w:hAnsi="Times New Roman" w:cs="Times New Roman"/>
          <w:lang w:val="en-US"/>
        </w:rPr>
        <w:t>, Liu</w:t>
      </w:r>
      <w:r w:rsidR="00D668B7" w:rsidRPr="00582906">
        <w:rPr>
          <w:rFonts w:ascii="Times New Roman" w:hAnsi="Times New Roman" w:cs="Times New Roman"/>
          <w:lang w:val="en-US"/>
        </w:rPr>
        <w:t xml:space="preserve"> J.</w:t>
      </w:r>
      <w:r w:rsidRPr="00582906">
        <w:rPr>
          <w:rFonts w:ascii="Times New Roman" w:hAnsi="Times New Roman" w:cs="Times New Roman"/>
          <w:lang w:val="en-US"/>
        </w:rPr>
        <w:t>, Malhotra</w:t>
      </w:r>
      <w:r w:rsidR="00D668B7" w:rsidRPr="00582906">
        <w:rPr>
          <w:rFonts w:ascii="Times New Roman" w:hAnsi="Times New Roman" w:cs="Times New Roman"/>
          <w:lang w:val="en-US"/>
        </w:rPr>
        <w:t xml:space="preserve"> A.</w:t>
      </w:r>
      <w:r w:rsidRPr="00582906">
        <w:rPr>
          <w:rFonts w:ascii="Times New Roman" w:hAnsi="Times New Roman" w:cs="Times New Roman"/>
          <w:lang w:val="en-US"/>
        </w:rPr>
        <w:t>,</w:t>
      </w:r>
      <w:r w:rsidR="00BD73EE" w:rsidRPr="00582906">
        <w:rPr>
          <w:rFonts w:ascii="Times New Roman" w:hAnsi="Times New Roman" w:cs="Times New Roman"/>
          <w:lang w:val="en-US"/>
        </w:rPr>
        <w:t xml:space="preserve"> </w:t>
      </w:r>
      <w:r w:rsidRPr="00582906">
        <w:rPr>
          <w:rFonts w:ascii="Times New Roman" w:hAnsi="Times New Roman" w:cs="Times New Roman"/>
          <w:lang w:val="en-US"/>
        </w:rPr>
        <w:t>Matos Ortiz</w:t>
      </w:r>
      <w:r w:rsidR="00BD73EE" w:rsidRPr="00582906">
        <w:rPr>
          <w:rFonts w:ascii="Times New Roman" w:hAnsi="Times New Roman" w:cs="Times New Roman"/>
          <w:lang w:val="en-US"/>
        </w:rPr>
        <w:t xml:space="preserve"> F.</w:t>
      </w:r>
      <w:r w:rsidRPr="00582906">
        <w:rPr>
          <w:rFonts w:ascii="Times New Roman" w:hAnsi="Times New Roman" w:cs="Times New Roman"/>
          <w:lang w:val="en-US"/>
        </w:rPr>
        <w:t xml:space="preserve">, </w:t>
      </w:r>
      <w:proofErr w:type="spellStart"/>
      <w:r w:rsidRPr="00582906">
        <w:rPr>
          <w:rFonts w:ascii="Times New Roman" w:hAnsi="Times New Roman" w:cs="Times New Roman"/>
          <w:lang w:val="en-US"/>
        </w:rPr>
        <w:t>Mohaddes</w:t>
      </w:r>
      <w:proofErr w:type="spellEnd"/>
      <w:r w:rsidR="00BD73EE" w:rsidRPr="00582906">
        <w:rPr>
          <w:rFonts w:ascii="Times New Roman" w:hAnsi="Times New Roman" w:cs="Times New Roman"/>
          <w:lang w:val="en-US"/>
        </w:rPr>
        <w:t xml:space="preserve"> F.</w:t>
      </w:r>
      <w:r w:rsidRPr="00582906">
        <w:rPr>
          <w:rFonts w:ascii="Times New Roman" w:hAnsi="Times New Roman" w:cs="Times New Roman"/>
          <w:lang w:val="en-US"/>
        </w:rPr>
        <w:t>, Padmanabhan Ramesh</w:t>
      </w:r>
      <w:r w:rsidR="00BD73EE" w:rsidRPr="00582906">
        <w:rPr>
          <w:rFonts w:ascii="Times New Roman" w:hAnsi="Times New Roman" w:cs="Times New Roman"/>
          <w:lang w:val="en-US"/>
        </w:rPr>
        <w:t xml:space="preserve"> V.</w:t>
      </w:r>
      <w:r w:rsidRPr="00582906">
        <w:rPr>
          <w:rFonts w:ascii="Times New Roman" w:hAnsi="Times New Roman" w:cs="Times New Roman"/>
          <w:lang w:val="en-US"/>
        </w:rPr>
        <w:t xml:space="preserve">, </w:t>
      </w:r>
      <w:proofErr w:type="spellStart"/>
      <w:r w:rsidRPr="00582906">
        <w:rPr>
          <w:rFonts w:ascii="Times New Roman" w:hAnsi="Times New Roman" w:cs="Times New Roman"/>
          <w:lang w:val="en-US"/>
        </w:rPr>
        <w:t>Sargolzaeiaval</w:t>
      </w:r>
      <w:proofErr w:type="spellEnd"/>
      <w:r w:rsidR="00BD73EE" w:rsidRPr="00582906">
        <w:rPr>
          <w:rFonts w:ascii="Times New Roman" w:hAnsi="Times New Roman" w:cs="Times New Roman"/>
          <w:lang w:val="en-US"/>
        </w:rPr>
        <w:t xml:space="preserve"> Y.</w:t>
      </w:r>
      <w:r w:rsidRPr="00582906">
        <w:rPr>
          <w:rFonts w:ascii="Times New Roman" w:hAnsi="Times New Roman" w:cs="Times New Roman"/>
          <w:lang w:val="en-US"/>
        </w:rPr>
        <w:t xml:space="preserve">, </w:t>
      </w:r>
      <w:proofErr w:type="spellStart"/>
      <w:r w:rsidRPr="00582906">
        <w:rPr>
          <w:rFonts w:ascii="Times New Roman" w:hAnsi="Times New Roman" w:cs="Times New Roman"/>
          <w:lang w:val="en-US"/>
        </w:rPr>
        <w:t>Snouwaert</w:t>
      </w:r>
      <w:proofErr w:type="spellEnd"/>
      <w:r w:rsidR="00BD73EE" w:rsidRPr="00582906">
        <w:rPr>
          <w:rFonts w:ascii="Times New Roman" w:hAnsi="Times New Roman" w:cs="Times New Roman"/>
          <w:lang w:val="en-US"/>
        </w:rPr>
        <w:t xml:space="preserve"> N.</w:t>
      </w:r>
      <w:r w:rsidRPr="00582906">
        <w:rPr>
          <w:rFonts w:ascii="Times New Roman" w:hAnsi="Times New Roman" w:cs="Times New Roman"/>
          <w:lang w:val="en-US"/>
        </w:rPr>
        <w:t xml:space="preserve">, </w:t>
      </w:r>
      <w:proofErr w:type="spellStart"/>
      <w:r w:rsidRPr="00582906">
        <w:rPr>
          <w:rFonts w:ascii="Times New Roman" w:hAnsi="Times New Roman" w:cs="Times New Roman"/>
          <w:lang w:val="en-US"/>
        </w:rPr>
        <w:t>Özturk</w:t>
      </w:r>
      <w:proofErr w:type="spellEnd"/>
      <w:r w:rsidR="00BD73EE" w:rsidRPr="00582906">
        <w:rPr>
          <w:rFonts w:ascii="Times New Roman" w:hAnsi="Times New Roman" w:cs="Times New Roman"/>
          <w:lang w:val="en-US"/>
        </w:rPr>
        <w:t xml:space="preserve"> MC.</w:t>
      </w:r>
      <w:r w:rsidRPr="00582906">
        <w:rPr>
          <w:rFonts w:ascii="Times New Roman" w:hAnsi="Times New Roman" w:cs="Times New Roman"/>
          <w:lang w:val="en-US"/>
        </w:rPr>
        <w:t xml:space="preserve">, </w:t>
      </w:r>
      <w:proofErr w:type="spellStart"/>
      <w:r w:rsidRPr="00582906">
        <w:rPr>
          <w:rFonts w:ascii="Times New Roman" w:hAnsi="Times New Roman" w:cs="Times New Roman"/>
          <w:lang w:val="en-US"/>
        </w:rPr>
        <w:t>Vashaee</w:t>
      </w:r>
      <w:proofErr w:type="spellEnd"/>
      <w:r w:rsidR="00BD73EE" w:rsidRPr="00582906">
        <w:rPr>
          <w:rFonts w:ascii="Times New Roman" w:hAnsi="Times New Roman" w:cs="Times New Roman"/>
          <w:lang w:val="en-US"/>
        </w:rPr>
        <w:t xml:space="preserve"> D</w:t>
      </w:r>
      <w:r w:rsidRPr="00582906">
        <w:rPr>
          <w:rFonts w:ascii="Times New Roman" w:hAnsi="Times New Roman" w:cs="Times New Roman"/>
          <w:lang w:val="en-US"/>
        </w:rPr>
        <w:t xml:space="preserve">. Review of wearable thermoelectric energy harvesting: From body temperature to electronic </w:t>
      </w:r>
      <w:proofErr w:type="spellStart"/>
      <w:proofErr w:type="gramStart"/>
      <w:r w:rsidRPr="00582906">
        <w:rPr>
          <w:rFonts w:ascii="Times New Roman" w:hAnsi="Times New Roman" w:cs="Times New Roman"/>
          <w:lang w:val="en-US"/>
        </w:rPr>
        <w:t>systems</w:t>
      </w:r>
      <w:r w:rsidR="00012C97">
        <w:rPr>
          <w:rFonts w:ascii="Times New Roman" w:hAnsi="Times New Roman" w:cs="Times New Roman"/>
          <w:lang w:val="en-US"/>
        </w:rPr>
        <w:t>.</w:t>
      </w:r>
      <w:r w:rsidRPr="00582906">
        <w:rPr>
          <w:rFonts w:ascii="Times New Roman" w:hAnsi="Times New Roman" w:cs="Times New Roman"/>
          <w:lang w:val="en-US"/>
        </w:rPr>
        <w:t>Applied</w:t>
      </w:r>
      <w:proofErr w:type="spellEnd"/>
      <w:proofErr w:type="gramEnd"/>
      <w:r w:rsidR="007E03C5" w:rsidRPr="00582906">
        <w:rPr>
          <w:rFonts w:ascii="Times New Roman" w:hAnsi="Times New Roman" w:cs="Times New Roman"/>
          <w:lang w:val="en-US"/>
        </w:rPr>
        <w:t xml:space="preserve"> </w:t>
      </w:r>
      <w:r w:rsidRPr="00582906">
        <w:rPr>
          <w:rFonts w:ascii="Times New Roman" w:hAnsi="Times New Roman" w:cs="Times New Roman"/>
          <w:lang w:val="en-US"/>
        </w:rPr>
        <w:t>Energy</w:t>
      </w:r>
      <w:r w:rsidR="007E03C5" w:rsidRPr="00582906">
        <w:rPr>
          <w:rFonts w:ascii="Times New Roman" w:hAnsi="Times New Roman" w:cs="Times New Roman"/>
          <w:lang w:val="en-US"/>
        </w:rPr>
        <w:t xml:space="preserve"> 2020</w:t>
      </w:r>
      <w:r w:rsidRPr="00582906">
        <w:rPr>
          <w:rFonts w:ascii="Times New Roman" w:hAnsi="Times New Roman" w:cs="Times New Roman"/>
          <w:lang w:val="en-US"/>
        </w:rPr>
        <w:t>,258</w:t>
      </w:r>
      <w:r w:rsidR="007E03C5" w:rsidRPr="00582906">
        <w:rPr>
          <w:rFonts w:ascii="Times New Roman" w:hAnsi="Times New Roman" w:cs="Times New Roman"/>
          <w:lang w:val="en-US"/>
        </w:rPr>
        <w:t>:</w:t>
      </w:r>
      <w:r w:rsidRPr="00582906">
        <w:rPr>
          <w:rFonts w:ascii="Times New Roman" w:hAnsi="Times New Roman" w:cs="Times New Roman"/>
          <w:lang w:val="en-US"/>
        </w:rPr>
        <w:t>114069</w:t>
      </w:r>
      <w:r w:rsidR="007E03C5" w:rsidRPr="00582906">
        <w:rPr>
          <w:rFonts w:ascii="Times New Roman" w:hAnsi="Times New Roman" w:cs="Times New Roman"/>
          <w:lang w:val="en-US"/>
        </w:rPr>
        <w:t>.</w:t>
      </w:r>
    </w:p>
    <w:p w14:paraId="4F07EABF" w14:textId="2A4345B8" w:rsidR="00C4175E" w:rsidRPr="00582906" w:rsidRDefault="00C4175E" w:rsidP="00582906">
      <w:pPr>
        <w:jc w:val="both"/>
        <w:rPr>
          <w:rFonts w:ascii="Times New Roman" w:hAnsi="Times New Roman" w:cs="Times New Roman"/>
          <w:lang w:val="en-US"/>
        </w:rPr>
      </w:pPr>
    </w:p>
    <w:p w14:paraId="47801BC0" w14:textId="012543F1" w:rsidR="00C4175E" w:rsidRPr="00582906" w:rsidRDefault="00C4175E" w:rsidP="00582906">
      <w:pPr>
        <w:jc w:val="both"/>
        <w:rPr>
          <w:rFonts w:ascii="Times New Roman" w:hAnsi="Times New Roman" w:cs="Times New Roman"/>
          <w:lang w:val="en-US"/>
        </w:rPr>
      </w:pPr>
      <w:r w:rsidRPr="00582906">
        <w:rPr>
          <w:rFonts w:ascii="Times New Roman" w:hAnsi="Times New Roman" w:cs="Times New Roman"/>
          <w:lang w:val="en-US"/>
        </w:rPr>
        <w:t>[1</w:t>
      </w:r>
      <w:r w:rsidR="00CA2578" w:rsidRPr="00582906">
        <w:rPr>
          <w:rFonts w:ascii="Times New Roman" w:hAnsi="Times New Roman" w:cs="Times New Roman"/>
          <w:lang w:val="en-US"/>
        </w:rPr>
        <w:t>6</w:t>
      </w:r>
      <w:r w:rsidRPr="00582906">
        <w:rPr>
          <w:rFonts w:ascii="Times New Roman" w:hAnsi="Times New Roman" w:cs="Times New Roman"/>
          <w:lang w:val="en-US"/>
        </w:rPr>
        <w:t xml:space="preserve">]. </w:t>
      </w:r>
      <w:proofErr w:type="spellStart"/>
      <w:r w:rsidRPr="00582906">
        <w:rPr>
          <w:rFonts w:ascii="Times New Roman" w:hAnsi="Times New Roman" w:cs="Times New Roman"/>
          <w:lang w:val="en-US"/>
        </w:rPr>
        <w:t>Faiz</w:t>
      </w:r>
      <w:proofErr w:type="spellEnd"/>
      <w:r w:rsidRPr="00582906">
        <w:rPr>
          <w:rFonts w:ascii="Times New Roman" w:hAnsi="Times New Roman" w:cs="Times New Roman"/>
          <w:lang w:val="en-US"/>
        </w:rPr>
        <w:t xml:space="preserve"> FM., Hussein O., Radhi Daham S., &amp; Sabry AH. New Treadmill Design for Energy </w:t>
      </w:r>
      <w:proofErr w:type="gramStart"/>
      <w:r w:rsidRPr="00582906">
        <w:rPr>
          <w:rFonts w:ascii="Times New Roman" w:hAnsi="Times New Roman" w:cs="Times New Roman"/>
          <w:lang w:val="en-US"/>
        </w:rPr>
        <w:t xml:space="preserve">Harvesting </w:t>
      </w:r>
      <w:r w:rsidR="008126DE">
        <w:rPr>
          <w:rFonts w:ascii="Times New Roman" w:hAnsi="Times New Roman" w:cs="Times New Roman"/>
          <w:lang w:val="en-US"/>
        </w:rPr>
        <w:t>.</w:t>
      </w:r>
      <w:proofErr w:type="gramEnd"/>
      <w:r w:rsidR="008126DE">
        <w:rPr>
          <w:rFonts w:ascii="Times New Roman" w:hAnsi="Times New Roman" w:cs="Times New Roman"/>
          <w:lang w:val="en-US"/>
        </w:rPr>
        <w:t xml:space="preserve"> </w:t>
      </w:r>
      <w:r w:rsidRPr="00582906">
        <w:rPr>
          <w:rFonts w:ascii="Times New Roman" w:hAnsi="Times New Roman" w:cs="Times New Roman"/>
          <w:lang w:val="en-US"/>
        </w:rPr>
        <w:t>Journal of Mech</w:t>
      </w:r>
      <w:r w:rsidR="008126DE">
        <w:rPr>
          <w:rFonts w:ascii="Times New Roman" w:hAnsi="Times New Roman" w:cs="Times New Roman"/>
          <w:lang w:val="en-US"/>
        </w:rPr>
        <w:t>.</w:t>
      </w:r>
      <w:r w:rsidRPr="00582906">
        <w:rPr>
          <w:rFonts w:ascii="Times New Roman" w:hAnsi="Times New Roman" w:cs="Times New Roman"/>
          <w:lang w:val="en-US"/>
        </w:rPr>
        <w:t xml:space="preserve"> Eng</w:t>
      </w:r>
      <w:r w:rsidR="008126DE">
        <w:rPr>
          <w:rFonts w:ascii="Times New Roman" w:hAnsi="Times New Roman" w:cs="Times New Roman"/>
          <w:lang w:val="en-US"/>
        </w:rPr>
        <w:t>.</w:t>
      </w:r>
      <w:r w:rsidRPr="00582906">
        <w:rPr>
          <w:rFonts w:ascii="Times New Roman" w:hAnsi="Times New Roman" w:cs="Times New Roman"/>
          <w:lang w:val="en-US"/>
        </w:rPr>
        <w:t xml:space="preserve"> Res</w:t>
      </w:r>
      <w:r w:rsidR="008126DE">
        <w:rPr>
          <w:rFonts w:ascii="Times New Roman" w:hAnsi="Times New Roman" w:cs="Times New Roman"/>
          <w:lang w:val="en-US"/>
        </w:rPr>
        <w:t>.</w:t>
      </w:r>
      <w:r w:rsidRPr="00582906">
        <w:rPr>
          <w:rFonts w:ascii="Times New Roman" w:hAnsi="Times New Roman" w:cs="Times New Roman"/>
          <w:lang w:val="en-US"/>
        </w:rPr>
        <w:t xml:space="preserve"> and Dev</w:t>
      </w:r>
      <w:r w:rsidR="008126DE">
        <w:rPr>
          <w:rFonts w:ascii="Times New Roman" w:hAnsi="Times New Roman" w:cs="Times New Roman"/>
          <w:lang w:val="en-US"/>
        </w:rPr>
        <w:t>. 2020,</w:t>
      </w:r>
      <w:r w:rsidRPr="00582906">
        <w:rPr>
          <w:rFonts w:ascii="Times New Roman" w:hAnsi="Times New Roman" w:cs="Times New Roman"/>
          <w:lang w:val="en-US"/>
        </w:rPr>
        <w:t>43</w:t>
      </w:r>
      <w:r w:rsidR="008126DE">
        <w:rPr>
          <w:rFonts w:ascii="Times New Roman" w:hAnsi="Times New Roman" w:cs="Times New Roman"/>
          <w:lang w:val="en-US"/>
        </w:rPr>
        <w:t>(</w:t>
      </w:r>
      <w:r w:rsidRPr="00582906">
        <w:rPr>
          <w:rFonts w:ascii="Times New Roman" w:hAnsi="Times New Roman" w:cs="Times New Roman"/>
          <w:lang w:val="en-US"/>
        </w:rPr>
        <w:t>3</w:t>
      </w:r>
      <w:r w:rsidR="008126DE">
        <w:rPr>
          <w:rFonts w:ascii="Times New Roman" w:hAnsi="Times New Roman" w:cs="Times New Roman"/>
          <w:lang w:val="en-US"/>
        </w:rPr>
        <w:t>):</w:t>
      </w:r>
      <w:r w:rsidRPr="00582906">
        <w:rPr>
          <w:rFonts w:ascii="Times New Roman" w:hAnsi="Times New Roman" w:cs="Times New Roman"/>
          <w:lang w:val="en-US"/>
        </w:rPr>
        <w:t xml:space="preserve"> 64-74</w:t>
      </w:r>
      <w:r w:rsidR="008126DE">
        <w:rPr>
          <w:rFonts w:ascii="Times New Roman" w:hAnsi="Times New Roman" w:cs="Times New Roman"/>
          <w:lang w:val="en-US"/>
        </w:rPr>
        <w:t>.</w:t>
      </w:r>
    </w:p>
    <w:p w14:paraId="02233C91" w14:textId="1CD734E9" w:rsidR="00337163" w:rsidRPr="00582906" w:rsidRDefault="00337163" w:rsidP="00582906">
      <w:pPr>
        <w:jc w:val="both"/>
        <w:rPr>
          <w:rFonts w:ascii="Times New Roman" w:hAnsi="Times New Roman" w:cs="Times New Roman"/>
          <w:lang w:val="en-US"/>
        </w:rPr>
      </w:pPr>
    </w:p>
    <w:p w14:paraId="7C227E14" w14:textId="75722B9B" w:rsidR="002F5366" w:rsidRPr="00582906" w:rsidRDefault="00C4175E" w:rsidP="00582906">
      <w:pPr>
        <w:tabs>
          <w:tab w:val="left" w:pos="2295"/>
        </w:tabs>
        <w:jc w:val="both"/>
        <w:rPr>
          <w:rFonts w:ascii="Times New Roman" w:hAnsi="Times New Roman" w:cs="Times New Roman"/>
          <w:lang w:val="en-US"/>
        </w:rPr>
      </w:pPr>
      <w:r w:rsidRPr="00582906">
        <w:rPr>
          <w:rFonts w:ascii="Times New Roman" w:hAnsi="Times New Roman" w:cs="Times New Roman"/>
          <w:lang w:val="en-US"/>
        </w:rPr>
        <w:t>[1</w:t>
      </w:r>
      <w:r w:rsidR="00CA2578" w:rsidRPr="00582906">
        <w:rPr>
          <w:rFonts w:ascii="Times New Roman" w:hAnsi="Times New Roman" w:cs="Times New Roman"/>
          <w:lang w:val="en-US"/>
        </w:rPr>
        <w:t>7</w:t>
      </w:r>
      <w:r w:rsidRPr="00582906">
        <w:rPr>
          <w:rFonts w:ascii="Times New Roman" w:hAnsi="Times New Roman" w:cs="Times New Roman"/>
          <w:lang w:val="en-US"/>
        </w:rPr>
        <w:t>].</w:t>
      </w:r>
      <w:r w:rsidR="002F5366" w:rsidRPr="00582906">
        <w:rPr>
          <w:rFonts w:ascii="Times New Roman" w:hAnsi="Times New Roman" w:cs="Times New Roman"/>
          <w:lang w:val="en-US"/>
        </w:rPr>
        <w:t xml:space="preserve"> Estrada, G. (2020). Harvesting Human Energy (Unpublished master's project). University of</w:t>
      </w:r>
    </w:p>
    <w:p w14:paraId="3FD21F1E" w14:textId="646F630D" w:rsidR="002F5366" w:rsidRPr="00582906" w:rsidRDefault="002F5366" w:rsidP="00582906">
      <w:pPr>
        <w:tabs>
          <w:tab w:val="left" w:pos="2295"/>
        </w:tabs>
        <w:jc w:val="both"/>
        <w:rPr>
          <w:rFonts w:ascii="Times New Roman" w:hAnsi="Times New Roman" w:cs="Times New Roman"/>
          <w:lang w:val="en-US"/>
        </w:rPr>
      </w:pPr>
      <w:r w:rsidRPr="00582906">
        <w:rPr>
          <w:rFonts w:ascii="Times New Roman" w:hAnsi="Times New Roman" w:cs="Times New Roman"/>
          <w:lang w:val="en-US"/>
        </w:rPr>
        <w:t>Calgary, Calgary, AB.</w:t>
      </w:r>
      <w:r w:rsidR="00E841C5" w:rsidRPr="00582906">
        <w:rPr>
          <w:rFonts w:ascii="Times New Roman" w:hAnsi="Times New Roman" w:cs="Times New Roman"/>
          <w:lang w:val="en-US"/>
        </w:rPr>
        <w:t xml:space="preserve"> </w:t>
      </w:r>
      <w:hyperlink r:id="rId12" w:history="1">
        <w:r w:rsidR="008126DE" w:rsidRPr="00AB7DDA">
          <w:rPr>
            <w:rStyle w:val="Collegamentoipertestuale"/>
            <w:rFonts w:ascii="Times New Roman" w:hAnsi="Times New Roman" w:cs="Times New Roman"/>
            <w:lang w:val="en-US"/>
          </w:rPr>
          <w:t>http://hdl.handle.net/1880/112629</w:t>
        </w:r>
      </w:hyperlink>
      <w:r w:rsidR="00E841C5" w:rsidRPr="00582906">
        <w:rPr>
          <w:rFonts w:ascii="Times New Roman" w:hAnsi="Times New Roman" w:cs="Times New Roman"/>
          <w:lang w:val="en-US"/>
        </w:rPr>
        <w:t>.</w:t>
      </w:r>
      <w:r w:rsidR="008126DE">
        <w:rPr>
          <w:rFonts w:ascii="Times New Roman" w:hAnsi="Times New Roman" w:cs="Times New Roman"/>
          <w:lang w:val="en-US"/>
        </w:rPr>
        <w:t xml:space="preserve"> Last accessed: 27/01/2021.</w:t>
      </w:r>
    </w:p>
    <w:p w14:paraId="4AD4B38A" w14:textId="7B00949E" w:rsidR="002F5366" w:rsidRPr="00582906" w:rsidRDefault="002F5366" w:rsidP="00582906">
      <w:pPr>
        <w:tabs>
          <w:tab w:val="left" w:pos="2295"/>
        </w:tabs>
        <w:jc w:val="both"/>
        <w:rPr>
          <w:rFonts w:ascii="Times New Roman" w:hAnsi="Times New Roman" w:cs="Times New Roman"/>
          <w:lang w:val="en-US"/>
        </w:rPr>
      </w:pPr>
    </w:p>
    <w:p w14:paraId="7F05D1B4" w14:textId="14AEA457" w:rsidR="00A7098F" w:rsidRPr="00582906" w:rsidRDefault="002F5366" w:rsidP="00582906">
      <w:pPr>
        <w:tabs>
          <w:tab w:val="left" w:pos="2295"/>
        </w:tabs>
        <w:jc w:val="both"/>
        <w:rPr>
          <w:rFonts w:ascii="Times New Roman" w:hAnsi="Times New Roman" w:cs="Times New Roman"/>
          <w:lang w:val="en-US"/>
        </w:rPr>
      </w:pPr>
      <w:r w:rsidRPr="00582906">
        <w:rPr>
          <w:rFonts w:ascii="Times New Roman" w:hAnsi="Times New Roman" w:cs="Times New Roman"/>
          <w:lang w:val="en-US"/>
        </w:rPr>
        <w:t>[1</w:t>
      </w:r>
      <w:r w:rsidR="00CA2578" w:rsidRPr="00582906">
        <w:rPr>
          <w:rFonts w:ascii="Times New Roman" w:hAnsi="Times New Roman" w:cs="Times New Roman"/>
          <w:lang w:val="en-US"/>
        </w:rPr>
        <w:t>8</w:t>
      </w:r>
      <w:r w:rsidRPr="00582906">
        <w:rPr>
          <w:rFonts w:ascii="Times New Roman" w:hAnsi="Times New Roman" w:cs="Times New Roman"/>
          <w:lang w:val="en-US"/>
        </w:rPr>
        <w:t>].</w:t>
      </w:r>
      <w:r w:rsidR="00C4175E" w:rsidRPr="00582906">
        <w:rPr>
          <w:rFonts w:ascii="Times New Roman" w:hAnsi="Times New Roman" w:cs="Times New Roman"/>
          <w:lang w:val="en-US"/>
        </w:rPr>
        <w:t xml:space="preserve"> Bouchard-Roy J., </w:t>
      </w:r>
      <w:proofErr w:type="spellStart"/>
      <w:r w:rsidR="00C4175E" w:rsidRPr="00582906">
        <w:rPr>
          <w:rFonts w:ascii="Times New Roman" w:hAnsi="Times New Roman" w:cs="Times New Roman"/>
          <w:lang w:val="en-US"/>
        </w:rPr>
        <w:t>Delnavaz</w:t>
      </w:r>
      <w:proofErr w:type="spellEnd"/>
      <w:r w:rsidR="00C4175E" w:rsidRPr="00582906">
        <w:rPr>
          <w:rFonts w:ascii="Times New Roman" w:hAnsi="Times New Roman" w:cs="Times New Roman"/>
          <w:lang w:val="en-US"/>
        </w:rPr>
        <w:t xml:space="preserve"> A., </w:t>
      </w:r>
      <w:proofErr w:type="gramStart"/>
      <w:r w:rsidR="00C4175E" w:rsidRPr="00582906">
        <w:rPr>
          <w:rFonts w:ascii="Times New Roman" w:hAnsi="Times New Roman" w:cs="Times New Roman"/>
          <w:lang w:val="en-US"/>
        </w:rPr>
        <w:t xml:space="preserve">and  </w:t>
      </w:r>
      <w:proofErr w:type="spellStart"/>
      <w:r w:rsidR="00C4175E" w:rsidRPr="00582906">
        <w:rPr>
          <w:rFonts w:ascii="Times New Roman" w:hAnsi="Times New Roman" w:cs="Times New Roman"/>
          <w:lang w:val="en-US"/>
        </w:rPr>
        <w:t>Voix</w:t>
      </w:r>
      <w:proofErr w:type="spellEnd"/>
      <w:proofErr w:type="gramEnd"/>
      <w:r w:rsidR="00C4175E" w:rsidRPr="00582906">
        <w:rPr>
          <w:rFonts w:ascii="Times New Roman" w:hAnsi="Times New Roman" w:cs="Times New Roman"/>
          <w:lang w:val="en-US"/>
        </w:rPr>
        <w:t xml:space="preserve"> J. In-Ear Energy Harvesting: Evaluation of the Power Capability of the Temporomandibular Joint. IEEE S</w:t>
      </w:r>
      <w:r w:rsidR="008126DE">
        <w:rPr>
          <w:rFonts w:ascii="Times New Roman" w:hAnsi="Times New Roman" w:cs="Times New Roman"/>
          <w:lang w:val="en-US"/>
        </w:rPr>
        <w:t>ens. Jour.</w:t>
      </w:r>
      <w:r w:rsidR="00C4175E" w:rsidRPr="00582906">
        <w:rPr>
          <w:rFonts w:ascii="Times New Roman" w:hAnsi="Times New Roman" w:cs="Times New Roman"/>
          <w:lang w:val="en-US"/>
        </w:rPr>
        <w:t xml:space="preserve"> 20</w:t>
      </w:r>
      <w:r w:rsidR="008126DE">
        <w:rPr>
          <w:rFonts w:ascii="Times New Roman" w:hAnsi="Times New Roman" w:cs="Times New Roman"/>
          <w:lang w:val="en-US"/>
        </w:rPr>
        <w:t>20</w:t>
      </w:r>
      <w:r w:rsidR="00C4175E" w:rsidRPr="00582906">
        <w:rPr>
          <w:rFonts w:ascii="Times New Roman" w:hAnsi="Times New Roman" w:cs="Times New Roman"/>
          <w:lang w:val="en-US"/>
        </w:rPr>
        <w:t>,</w:t>
      </w:r>
      <w:r w:rsidR="008126DE">
        <w:rPr>
          <w:rFonts w:ascii="Times New Roman" w:hAnsi="Times New Roman" w:cs="Times New Roman"/>
          <w:lang w:val="en-US"/>
        </w:rPr>
        <w:t xml:space="preserve"> 20(120)</w:t>
      </w:r>
      <w:r w:rsidR="00C42B6B" w:rsidRPr="00582906">
        <w:rPr>
          <w:rFonts w:ascii="Times New Roman" w:hAnsi="Times New Roman" w:cs="Times New Roman"/>
          <w:lang w:val="en-US"/>
        </w:rPr>
        <w:t>.</w:t>
      </w:r>
    </w:p>
    <w:p w14:paraId="1EF36E40" w14:textId="7BD952A1" w:rsidR="00A7098F" w:rsidRPr="00582906" w:rsidRDefault="00A7098F" w:rsidP="00582906">
      <w:pPr>
        <w:tabs>
          <w:tab w:val="left" w:pos="2295"/>
        </w:tabs>
        <w:jc w:val="both"/>
        <w:rPr>
          <w:rFonts w:ascii="Times New Roman" w:hAnsi="Times New Roman" w:cs="Times New Roman"/>
          <w:lang w:val="en-US"/>
        </w:rPr>
      </w:pPr>
    </w:p>
    <w:p w14:paraId="75773499" w14:textId="19708BD9" w:rsidR="00A609A2" w:rsidRPr="00582906" w:rsidRDefault="00C42B6B" w:rsidP="00582906">
      <w:pPr>
        <w:tabs>
          <w:tab w:val="left" w:pos="2295"/>
        </w:tabs>
        <w:jc w:val="both"/>
        <w:rPr>
          <w:rFonts w:ascii="Times New Roman" w:hAnsi="Times New Roman" w:cs="Times New Roman"/>
          <w:lang w:val="en-US"/>
        </w:rPr>
      </w:pPr>
      <w:r w:rsidRPr="00582906">
        <w:rPr>
          <w:rFonts w:ascii="Times New Roman" w:hAnsi="Times New Roman" w:cs="Times New Roman"/>
          <w:lang w:val="en-US"/>
        </w:rPr>
        <w:t>[1</w:t>
      </w:r>
      <w:r w:rsidR="00CA2578" w:rsidRPr="00582906">
        <w:rPr>
          <w:rFonts w:ascii="Times New Roman" w:hAnsi="Times New Roman" w:cs="Times New Roman"/>
          <w:lang w:val="en-US"/>
        </w:rPr>
        <w:t>9</w:t>
      </w:r>
      <w:r w:rsidRPr="00582906">
        <w:rPr>
          <w:rFonts w:ascii="Times New Roman" w:hAnsi="Times New Roman" w:cs="Times New Roman"/>
          <w:lang w:val="en-US"/>
        </w:rPr>
        <w:t xml:space="preserve">]. </w:t>
      </w:r>
      <w:r w:rsidR="00A609A2" w:rsidRPr="00582906">
        <w:rPr>
          <w:rFonts w:ascii="Times New Roman" w:hAnsi="Times New Roman" w:cs="Times New Roman"/>
          <w:lang w:val="en-US"/>
        </w:rPr>
        <w:t>Zhou, X., Liu, G., Han, B., Wu, L. and Li, H. Design of a Human Lower Limbs Exoskeleton for Biomechanical Energy Harvesting and Assist Walking. Energy Technol.</w:t>
      </w:r>
      <w:r w:rsidR="00C43E63" w:rsidRPr="00582906">
        <w:rPr>
          <w:rFonts w:ascii="Times New Roman" w:hAnsi="Times New Roman" w:cs="Times New Roman"/>
          <w:lang w:val="en-US"/>
        </w:rPr>
        <w:t xml:space="preserve"> 2021</w:t>
      </w:r>
      <w:r w:rsidR="00A609A2" w:rsidRPr="00582906">
        <w:rPr>
          <w:rFonts w:ascii="Times New Roman" w:hAnsi="Times New Roman" w:cs="Times New Roman"/>
          <w:lang w:val="en-US"/>
        </w:rPr>
        <w:t xml:space="preserve">, 9: 2000726. </w:t>
      </w:r>
    </w:p>
    <w:p w14:paraId="674A5F40" w14:textId="77777777" w:rsidR="00A609A2" w:rsidRPr="00582906" w:rsidRDefault="00A609A2" w:rsidP="00582906">
      <w:pPr>
        <w:tabs>
          <w:tab w:val="left" w:pos="2295"/>
        </w:tabs>
        <w:jc w:val="both"/>
        <w:rPr>
          <w:rFonts w:ascii="Times New Roman" w:hAnsi="Times New Roman" w:cs="Times New Roman"/>
          <w:lang w:val="en-US"/>
        </w:rPr>
      </w:pPr>
    </w:p>
    <w:p w14:paraId="48AF70BF" w14:textId="77D78C17" w:rsidR="00C42B6B" w:rsidRPr="00582906" w:rsidRDefault="00A609A2" w:rsidP="00582906">
      <w:pPr>
        <w:tabs>
          <w:tab w:val="left" w:pos="2295"/>
        </w:tabs>
        <w:jc w:val="both"/>
        <w:rPr>
          <w:rFonts w:ascii="Times New Roman" w:hAnsi="Times New Roman" w:cs="Times New Roman"/>
          <w:lang w:val="en-US"/>
        </w:rPr>
      </w:pPr>
      <w:r w:rsidRPr="00582906">
        <w:rPr>
          <w:rFonts w:ascii="Times New Roman" w:hAnsi="Times New Roman" w:cs="Times New Roman"/>
          <w:lang w:val="en-US"/>
        </w:rPr>
        <w:t>[</w:t>
      </w:r>
      <w:r w:rsidR="00CA2578" w:rsidRPr="00582906">
        <w:rPr>
          <w:rFonts w:ascii="Times New Roman" w:hAnsi="Times New Roman" w:cs="Times New Roman"/>
          <w:lang w:val="en-US"/>
        </w:rPr>
        <w:t>20</w:t>
      </w:r>
      <w:r w:rsidRPr="00582906">
        <w:rPr>
          <w:rFonts w:ascii="Times New Roman" w:hAnsi="Times New Roman" w:cs="Times New Roman"/>
          <w:lang w:val="en-US"/>
        </w:rPr>
        <w:t xml:space="preserve">]. </w:t>
      </w:r>
      <w:r w:rsidR="00C42B6B" w:rsidRPr="00582906">
        <w:rPr>
          <w:rFonts w:ascii="Times New Roman" w:hAnsi="Times New Roman" w:cs="Times New Roman"/>
          <w:lang w:val="en-US"/>
        </w:rPr>
        <w:t xml:space="preserve">Wang, Z.; Wu, X.; Zhang, Y.; Liu, Y.; Liu, Y.; Cao, W.; Chen, C. A New Portable Energy Harvesting Device Mounted on Shoes: Performance and Impact on Wearer. Energies 2020, 13, 3871. </w:t>
      </w:r>
    </w:p>
    <w:p w14:paraId="2D0D0581" w14:textId="6ABAD29E" w:rsidR="00C87538" w:rsidRPr="00582906" w:rsidRDefault="00C87538" w:rsidP="00582906">
      <w:pPr>
        <w:tabs>
          <w:tab w:val="left" w:pos="2295"/>
        </w:tabs>
        <w:jc w:val="both"/>
        <w:rPr>
          <w:rFonts w:ascii="Times New Roman" w:hAnsi="Times New Roman" w:cs="Times New Roman"/>
          <w:lang w:val="en-US"/>
        </w:rPr>
      </w:pPr>
    </w:p>
    <w:p w14:paraId="1C2EED6A" w14:textId="42D18961" w:rsidR="00C87538" w:rsidRPr="00582906" w:rsidRDefault="00C87538" w:rsidP="00582906">
      <w:pPr>
        <w:tabs>
          <w:tab w:val="left" w:pos="2295"/>
        </w:tabs>
        <w:jc w:val="both"/>
        <w:rPr>
          <w:rFonts w:ascii="Times New Roman" w:hAnsi="Times New Roman" w:cs="Times New Roman"/>
          <w:lang w:val="en-US"/>
        </w:rPr>
      </w:pPr>
      <w:r w:rsidRPr="00582906">
        <w:rPr>
          <w:rFonts w:ascii="Times New Roman" w:hAnsi="Times New Roman" w:cs="Times New Roman"/>
          <w:lang w:val="en-US"/>
        </w:rPr>
        <w:t>[</w:t>
      </w:r>
      <w:r w:rsidR="002F5366" w:rsidRPr="00582906">
        <w:rPr>
          <w:rFonts w:ascii="Times New Roman" w:hAnsi="Times New Roman" w:cs="Times New Roman"/>
          <w:lang w:val="en-US"/>
        </w:rPr>
        <w:t>2</w:t>
      </w:r>
      <w:r w:rsidR="00CA2578" w:rsidRPr="00582906">
        <w:rPr>
          <w:rFonts w:ascii="Times New Roman" w:hAnsi="Times New Roman" w:cs="Times New Roman"/>
          <w:lang w:val="en-US"/>
        </w:rPr>
        <w:t>1</w:t>
      </w:r>
      <w:r w:rsidRPr="00582906">
        <w:rPr>
          <w:rFonts w:ascii="Times New Roman" w:hAnsi="Times New Roman" w:cs="Times New Roman"/>
          <w:lang w:val="en-US"/>
        </w:rPr>
        <w:t xml:space="preserve">]. </w:t>
      </w:r>
      <w:proofErr w:type="spellStart"/>
      <w:r w:rsidRPr="00582906">
        <w:rPr>
          <w:rFonts w:ascii="Times New Roman" w:hAnsi="Times New Roman" w:cs="Times New Roman"/>
          <w:lang w:val="en-US"/>
        </w:rPr>
        <w:t>Homayounfar</w:t>
      </w:r>
      <w:proofErr w:type="spellEnd"/>
      <w:r w:rsidRPr="00582906">
        <w:rPr>
          <w:rFonts w:ascii="Times New Roman" w:hAnsi="Times New Roman" w:cs="Times New Roman"/>
          <w:lang w:val="en-US"/>
        </w:rPr>
        <w:t xml:space="preserve"> SZ, Andrew TL. Wearable Sensors for Monitoring Human Motion: A Review on Mechanisms, Materials, and Challenges. SLAS T</w:t>
      </w:r>
      <w:r w:rsidR="009D316C">
        <w:rPr>
          <w:rFonts w:ascii="Times New Roman" w:hAnsi="Times New Roman" w:cs="Times New Roman"/>
          <w:lang w:val="en-US"/>
        </w:rPr>
        <w:t xml:space="preserve">ech: </w:t>
      </w:r>
      <w:r w:rsidRPr="00582906">
        <w:rPr>
          <w:rFonts w:ascii="Times New Roman" w:hAnsi="Times New Roman" w:cs="Times New Roman"/>
          <w:lang w:val="en-US"/>
        </w:rPr>
        <w:t xml:space="preserve">Translating Life Sciences Innovation. 2020;25(1):9-24. </w:t>
      </w:r>
    </w:p>
    <w:p w14:paraId="5639F329" w14:textId="77777777" w:rsidR="00C43E63" w:rsidRPr="00582906" w:rsidRDefault="00C43E63" w:rsidP="00582906">
      <w:pPr>
        <w:tabs>
          <w:tab w:val="left" w:pos="2295"/>
        </w:tabs>
        <w:jc w:val="both"/>
        <w:rPr>
          <w:rFonts w:ascii="Times New Roman" w:hAnsi="Times New Roman" w:cs="Times New Roman"/>
          <w:lang w:val="en-US"/>
        </w:rPr>
      </w:pPr>
    </w:p>
    <w:p w14:paraId="03C069F0" w14:textId="1B9704C5" w:rsidR="00A7098F" w:rsidRPr="00582906" w:rsidRDefault="00674E23" w:rsidP="00582906">
      <w:pPr>
        <w:jc w:val="both"/>
        <w:rPr>
          <w:rFonts w:ascii="Times New Roman" w:hAnsi="Times New Roman" w:cs="Times New Roman"/>
          <w:lang w:val="en-US"/>
        </w:rPr>
      </w:pPr>
      <w:r w:rsidRPr="00582906">
        <w:rPr>
          <w:rFonts w:ascii="Times New Roman" w:hAnsi="Times New Roman" w:cs="Times New Roman"/>
          <w:lang w:val="en-US"/>
        </w:rPr>
        <w:lastRenderedPageBreak/>
        <w:t>[2</w:t>
      </w:r>
      <w:r w:rsidR="00CA2578" w:rsidRPr="00582906">
        <w:rPr>
          <w:rFonts w:ascii="Times New Roman" w:hAnsi="Times New Roman" w:cs="Times New Roman"/>
          <w:lang w:val="en-US"/>
        </w:rPr>
        <w:t>2</w:t>
      </w:r>
      <w:r w:rsidRPr="00582906">
        <w:rPr>
          <w:rFonts w:ascii="Times New Roman" w:hAnsi="Times New Roman" w:cs="Times New Roman"/>
          <w:lang w:val="en-US"/>
        </w:rPr>
        <w:t xml:space="preserve">]. </w:t>
      </w:r>
      <w:proofErr w:type="spellStart"/>
      <w:r w:rsidR="00043E1A" w:rsidRPr="00582906">
        <w:rPr>
          <w:rFonts w:ascii="Times New Roman" w:hAnsi="Times New Roman" w:cs="Times New Roman"/>
          <w:lang w:val="en-US"/>
        </w:rPr>
        <w:t>Jafek</w:t>
      </w:r>
      <w:proofErr w:type="spellEnd"/>
      <w:r w:rsidR="00043E1A" w:rsidRPr="00582906">
        <w:rPr>
          <w:rFonts w:ascii="Times New Roman" w:hAnsi="Times New Roman" w:cs="Times New Roman"/>
          <w:lang w:val="en-US"/>
        </w:rPr>
        <w:t xml:space="preserve"> A., Salmon JL. A Systems Engineering Approach to Harnessing Human Energy in Public Places: A Feasibility Study. J. Energy </w:t>
      </w:r>
      <w:proofErr w:type="spellStart"/>
      <w:r w:rsidR="00043E1A" w:rsidRPr="00582906">
        <w:rPr>
          <w:rFonts w:ascii="Times New Roman" w:hAnsi="Times New Roman" w:cs="Times New Roman"/>
          <w:lang w:val="en-US"/>
        </w:rPr>
        <w:t>Resour</w:t>
      </w:r>
      <w:proofErr w:type="spellEnd"/>
      <w:r w:rsidR="00043E1A" w:rsidRPr="00582906">
        <w:rPr>
          <w:rFonts w:ascii="Times New Roman" w:hAnsi="Times New Roman" w:cs="Times New Roman"/>
          <w:lang w:val="en-US"/>
        </w:rPr>
        <w:t>. Technol. 2017, 139(4): 041201.</w:t>
      </w:r>
    </w:p>
    <w:p w14:paraId="2C578737" w14:textId="6E7F637B" w:rsidR="00A7098F" w:rsidRPr="00582906" w:rsidRDefault="00A7098F" w:rsidP="00582906">
      <w:pPr>
        <w:jc w:val="both"/>
        <w:rPr>
          <w:rFonts w:ascii="Times New Roman" w:hAnsi="Times New Roman" w:cs="Times New Roman"/>
          <w:lang w:val="en-US"/>
        </w:rPr>
      </w:pPr>
    </w:p>
    <w:p w14:paraId="10A60D9F" w14:textId="61D44B7E" w:rsidR="00CA2598" w:rsidRPr="00582906" w:rsidRDefault="00CA2598" w:rsidP="00582906">
      <w:pPr>
        <w:jc w:val="both"/>
        <w:rPr>
          <w:rFonts w:ascii="Times New Roman" w:hAnsi="Times New Roman" w:cs="Times New Roman"/>
          <w:lang w:val="en-US"/>
        </w:rPr>
      </w:pPr>
      <w:r w:rsidRPr="00582906">
        <w:rPr>
          <w:rFonts w:ascii="Times New Roman" w:hAnsi="Times New Roman" w:cs="Times New Roman"/>
          <w:lang w:val="en-US"/>
        </w:rPr>
        <w:t>[2</w:t>
      </w:r>
      <w:r w:rsidR="00CA2578" w:rsidRPr="00582906">
        <w:rPr>
          <w:rFonts w:ascii="Times New Roman" w:hAnsi="Times New Roman" w:cs="Times New Roman"/>
          <w:lang w:val="en-US"/>
        </w:rPr>
        <w:t>3</w:t>
      </w:r>
      <w:r w:rsidRPr="00582906">
        <w:rPr>
          <w:rFonts w:ascii="Times New Roman" w:hAnsi="Times New Roman" w:cs="Times New Roman"/>
          <w:lang w:val="en-US"/>
        </w:rPr>
        <w:t xml:space="preserve">]. </w:t>
      </w:r>
      <w:proofErr w:type="spellStart"/>
      <w:r w:rsidRPr="00582906">
        <w:rPr>
          <w:rFonts w:ascii="Times New Roman" w:hAnsi="Times New Roman" w:cs="Times New Roman"/>
          <w:lang w:val="en-US"/>
        </w:rPr>
        <w:t>Jiali</w:t>
      </w:r>
      <w:proofErr w:type="spellEnd"/>
      <w:r w:rsidRPr="00582906">
        <w:rPr>
          <w:rFonts w:ascii="Times New Roman" w:hAnsi="Times New Roman" w:cs="Times New Roman"/>
          <w:lang w:val="en-US"/>
        </w:rPr>
        <w:t xml:space="preserve"> Shen, </w:t>
      </w:r>
      <w:proofErr w:type="spellStart"/>
      <w:r w:rsidRPr="00582906">
        <w:rPr>
          <w:rFonts w:ascii="Times New Roman" w:hAnsi="Times New Roman" w:cs="Times New Roman"/>
          <w:lang w:val="en-US"/>
        </w:rPr>
        <w:t>Zhaoling</w:t>
      </w:r>
      <w:proofErr w:type="spellEnd"/>
      <w:r w:rsidRPr="00582906">
        <w:rPr>
          <w:rFonts w:ascii="Times New Roman" w:hAnsi="Times New Roman" w:cs="Times New Roman"/>
          <w:lang w:val="en-US"/>
        </w:rPr>
        <w:t xml:space="preserve"> Li, </w:t>
      </w:r>
      <w:proofErr w:type="spellStart"/>
      <w:r w:rsidRPr="00582906">
        <w:rPr>
          <w:rFonts w:ascii="Times New Roman" w:hAnsi="Times New Roman" w:cs="Times New Roman"/>
          <w:lang w:val="en-US"/>
        </w:rPr>
        <w:t>Jianyong</w:t>
      </w:r>
      <w:proofErr w:type="spellEnd"/>
      <w:r w:rsidRPr="00582906">
        <w:rPr>
          <w:rFonts w:ascii="Times New Roman" w:hAnsi="Times New Roman" w:cs="Times New Roman"/>
          <w:lang w:val="en-US"/>
        </w:rPr>
        <w:t xml:space="preserve"> Yu, Bin Ding. Humidity-resisting triboelectric nanogenerator for high performance biomechanical energy harvesting, Nano Energy, 2017,</w:t>
      </w:r>
      <w:r w:rsidR="00C57184" w:rsidRPr="00582906">
        <w:rPr>
          <w:rFonts w:ascii="Times New Roman" w:hAnsi="Times New Roman" w:cs="Times New Roman"/>
          <w:lang w:val="en-US"/>
        </w:rPr>
        <w:t xml:space="preserve"> 40:</w:t>
      </w:r>
      <w:r w:rsidRPr="00582906">
        <w:rPr>
          <w:rFonts w:ascii="Times New Roman" w:hAnsi="Times New Roman" w:cs="Times New Roman"/>
          <w:lang w:val="en-US"/>
        </w:rPr>
        <w:t xml:space="preserve"> 282-288,</w:t>
      </w:r>
    </w:p>
    <w:p w14:paraId="5B5059D1" w14:textId="34928616" w:rsidR="006117F7" w:rsidRPr="00582906" w:rsidRDefault="006117F7" w:rsidP="00582906">
      <w:pPr>
        <w:jc w:val="both"/>
        <w:rPr>
          <w:rFonts w:ascii="Times New Roman" w:hAnsi="Times New Roman" w:cs="Times New Roman"/>
          <w:lang w:val="en-US"/>
        </w:rPr>
      </w:pPr>
    </w:p>
    <w:p w14:paraId="0E9B2A1A" w14:textId="435B8C57" w:rsidR="006117F7" w:rsidRPr="00582906" w:rsidRDefault="006117F7" w:rsidP="00582906">
      <w:pPr>
        <w:jc w:val="both"/>
        <w:rPr>
          <w:rFonts w:ascii="Times New Roman" w:hAnsi="Times New Roman" w:cs="Times New Roman"/>
          <w:lang w:val="en-US"/>
        </w:rPr>
      </w:pPr>
      <w:r w:rsidRPr="00582906">
        <w:rPr>
          <w:rFonts w:ascii="Times New Roman" w:hAnsi="Times New Roman" w:cs="Times New Roman"/>
          <w:lang w:val="en-US"/>
        </w:rPr>
        <w:t>[2</w:t>
      </w:r>
      <w:r w:rsidR="00CA2578" w:rsidRPr="00582906">
        <w:rPr>
          <w:rFonts w:ascii="Times New Roman" w:hAnsi="Times New Roman" w:cs="Times New Roman"/>
          <w:lang w:val="en-US"/>
        </w:rPr>
        <w:t>4</w:t>
      </w:r>
      <w:r w:rsidRPr="00582906">
        <w:rPr>
          <w:rFonts w:ascii="Times New Roman" w:hAnsi="Times New Roman" w:cs="Times New Roman"/>
          <w:lang w:val="en-US"/>
        </w:rPr>
        <w:t xml:space="preserve">]. </w:t>
      </w:r>
      <w:r w:rsidR="00210663" w:rsidRPr="00582906">
        <w:rPr>
          <w:rFonts w:ascii="Times New Roman" w:hAnsi="Times New Roman" w:cs="Times New Roman"/>
          <w:lang w:val="en-US"/>
        </w:rPr>
        <w:t xml:space="preserve">Rome L.C., Flynn </w:t>
      </w:r>
      <w:proofErr w:type="gramStart"/>
      <w:r w:rsidR="00210663" w:rsidRPr="00582906">
        <w:rPr>
          <w:rFonts w:ascii="Times New Roman" w:hAnsi="Times New Roman" w:cs="Times New Roman"/>
          <w:lang w:val="en-US"/>
        </w:rPr>
        <w:t>L. ,</w:t>
      </w:r>
      <w:proofErr w:type="gramEnd"/>
      <w:r w:rsidR="00210663" w:rsidRPr="00582906">
        <w:rPr>
          <w:rFonts w:ascii="Times New Roman" w:hAnsi="Times New Roman" w:cs="Times New Roman"/>
          <w:lang w:val="en-US"/>
        </w:rPr>
        <w:t xml:space="preserve"> Evan M. Goldman EM., </w:t>
      </w:r>
      <w:proofErr w:type="spellStart"/>
      <w:r w:rsidR="00210663" w:rsidRPr="00582906">
        <w:rPr>
          <w:rFonts w:ascii="Times New Roman" w:hAnsi="Times New Roman" w:cs="Times New Roman"/>
          <w:lang w:val="en-US"/>
        </w:rPr>
        <w:t>Yoo</w:t>
      </w:r>
      <w:proofErr w:type="spellEnd"/>
      <w:r w:rsidR="00210663" w:rsidRPr="00582906">
        <w:rPr>
          <w:rFonts w:ascii="Times New Roman" w:hAnsi="Times New Roman" w:cs="Times New Roman"/>
          <w:lang w:val="en-US"/>
        </w:rPr>
        <w:t xml:space="preserve"> TD. </w:t>
      </w:r>
      <w:r w:rsidRPr="00582906">
        <w:rPr>
          <w:rFonts w:ascii="Times New Roman" w:hAnsi="Times New Roman" w:cs="Times New Roman"/>
          <w:lang w:val="en-US"/>
        </w:rPr>
        <w:t>Generating Electricity While Walking with Loads</w:t>
      </w:r>
      <w:r w:rsidR="00210663" w:rsidRPr="00582906">
        <w:rPr>
          <w:rFonts w:ascii="Times New Roman" w:hAnsi="Times New Roman" w:cs="Times New Roman"/>
          <w:lang w:val="en-US"/>
        </w:rPr>
        <w:t>. S</w:t>
      </w:r>
      <w:r w:rsidRPr="00582906">
        <w:rPr>
          <w:rFonts w:ascii="Times New Roman" w:hAnsi="Times New Roman" w:cs="Times New Roman"/>
          <w:lang w:val="en-US"/>
        </w:rPr>
        <w:t>cience 2005</w:t>
      </w:r>
      <w:r w:rsidR="00041E5A">
        <w:rPr>
          <w:rFonts w:ascii="Times New Roman" w:hAnsi="Times New Roman" w:cs="Times New Roman"/>
          <w:lang w:val="en-US"/>
        </w:rPr>
        <w:t>,</w:t>
      </w:r>
      <w:r w:rsidR="00210663" w:rsidRPr="00582906">
        <w:rPr>
          <w:rFonts w:ascii="Times New Roman" w:hAnsi="Times New Roman" w:cs="Times New Roman"/>
          <w:lang w:val="en-US"/>
        </w:rPr>
        <w:t>3</w:t>
      </w:r>
      <w:r w:rsidRPr="00582906">
        <w:rPr>
          <w:rFonts w:ascii="Times New Roman" w:hAnsi="Times New Roman" w:cs="Times New Roman"/>
          <w:lang w:val="en-US"/>
        </w:rPr>
        <w:t>09</w:t>
      </w:r>
      <w:r w:rsidR="00041E5A">
        <w:rPr>
          <w:rFonts w:ascii="Times New Roman" w:hAnsi="Times New Roman" w:cs="Times New Roman"/>
          <w:lang w:val="en-US"/>
        </w:rPr>
        <w:t xml:space="preserve"> (</w:t>
      </w:r>
      <w:r w:rsidRPr="00582906">
        <w:rPr>
          <w:rFonts w:ascii="Times New Roman" w:hAnsi="Times New Roman" w:cs="Times New Roman"/>
          <w:lang w:val="en-US"/>
        </w:rPr>
        <w:t>5741</w:t>
      </w:r>
      <w:r w:rsidR="00041E5A">
        <w:rPr>
          <w:rFonts w:ascii="Times New Roman" w:hAnsi="Times New Roman" w:cs="Times New Roman"/>
          <w:lang w:val="en-US"/>
        </w:rPr>
        <w:t>)</w:t>
      </w:r>
      <w:r w:rsidR="00210663" w:rsidRPr="00582906">
        <w:rPr>
          <w:rFonts w:ascii="Times New Roman" w:hAnsi="Times New Roman" w:cs="Times New Roman"/>
          <w:lang w:val="en-US"/>
        </w:rPr>
        <w:t>:</w:t>
      </w:r>
      <w:r w:rsidRPr="00582906">
        <w:rPr>
          <w:rFonts w:ascii="Times New Roman" w:hAnsi="Times New Roman" w:cs="Times New Roman"/>
          <w:lang w:val="en-US"/>
        </w:rPr>
        <w:t xml:space="preserve"> 1725-1728</w:t>
      </w:r>
      <w:r w:rsidR="00210663" w:rsidRPr="00582906">
        <w:rPr>
          <w:rFonts w:ascii="Times New Roman" w:hAnsi="Times New Roman" w:cs="Times New Roman"/>
          <w:lang w:val="en-US"/>
        </w:rPr>
        <w:t xml:space="preserve">. </w:t>
      </w:r>
    </w:p>
    <w:p w14:paraId="6DFEC055" w14:textId="61257A62" w:rsidR="00210663" w:rsidRPr="00582906" w:rsidRDefault="00210663" w:rsidP="00582906">
      <w:pPr>
        <w:jc w:val="both"/>
        <w:rPr>
          <w:rFonts w:ascii="Times New Roman" w:hAnsi="Times New Roman" w:cs="Times New Roman"/>
          <w:lang w:val="en-US"/>
        </w:rPr>
      </w:pPr>
    </w:p>
    <w:p w14:paraId="311FD38A" w14:textId="118FC1D8" w:rsidR="00EB03D2" w:rsidRPr="00582906" w:rsidRDefault="00210663" w:rsidP="00582906">
      <w:pPr>
        <w:jc w:val="both"/>
        <w:rPr>
          <w:rFonts w:ascii="Times New Roman" w:hAnsi="Times New Roman" w:cs="Times New Roman"/>
          <w:lang w:val="en-US"/>
        </w:rPr>
      </w:pPr>
      <w:r w:rsidRPr="00713743">
        <w:rPr>
          <w:rFonts w:ascii="Times New Roman" w:hAnsi="Times New Roman" w:cs="Times New Roman"/>
          <w:lang w:val="en-US"/>
        </w:rPr>
        <w:t>[2</w:t>
      </w:r>
      <w:r w:rsidR="00CA2578" w:rsidRPr="00713743">
        <w:rPr>
          <w:rFonts w:ascii="Times New Roman" w:hAnsi="Times New Roman" w:cs="Times New Roman"/>
          <w:lang w:val="en-US"/>
        </w:rPr>
        <w:t>5</w:t>
      </w:r>
      <w:r w:rsidRPr="00713743">
        <w:rPr>
          <w:rFonts w:ascii="Times New Roman" w:hAnsi="Times New Roman" w:cs="Times New Roman"/>
          <w:lang w:val="en-US"/>
        </w:rPr>
        <w:t xml:space="preserve">]. </w:t>
      </w:r>
      <w:proofErr w:type="spellStart"/>
      <w:r w:rsidR="00EB03D2" w:rsidRPr="00582906">
        <w:rPr>
          <w:rFonts w:ascii="Times New Roman" w:hAnsi="Times New Roman" w:cs="Times New Roman"/>
          <w:lang w:val="en-US"/>
        </w:rPr>
        <w:t>Berdy</w:t>
      </w:r>
      <w:proofErr w:type="spellEnd"/>
      <w:r w:rsidR="00EB03D2" w:rsidRPr="00582906">
        <w:rPr>
          <w:rFonts w:ascii="Times New Roman" w:hAnsi="Times New Roman" w:cs="Times New Roman"/>
          <w:lang w:val="en-US"/>
        </w:rPr>
        <w:t xml:space="preserve"> DF., D.J. Valentino DJ., </w:t>
      </w:r>
      <w:proofErr w:type="spellStart"/>
      <w:r w:rsidR="00EB03D2" w:rsidRPr="00582906">
        <w:rPr>
          <w:rFonts w:ascii="Times New Roman" w:hAnsi="Times New Roman" w:cs="Times New Roman"/>
          <w:lang w:val="en-US"/>
        </w:rPr>
        <w:t>Peroulis</w:t>
      </w:r>
      <w:proofErr w:type="spellEnd"/>
      <w:r w:rsidR="00EB03D2" w:rsidRPr="00582906">
        <w:rPr>
          <w:rFonts w:ascii="Times New Roman" w:hAnsi="Times New Roman" w:cs="Times New Roman"/>
          <w:lang w:val="en-US"/>
        </w:rPr>
        <w:t xml:space="preserve"> D.</w:t>
      </w:r>
      <w:r w:rsidR="00D80591" w:rsidRPr="00582906">
        <w:rPr>
          <w:rFonts w:ascii="Times New Roman" w:hAnsi="Times New Roman" w:cs="Times New Roman"/>
          <w:lang w:val="en-US"/>
        </w:rPr>
        <w:t xml:space="preserve"> </w:t>
      </w:r>
      <w:r w:rsidR="00EB03D2" w:rsidRPr="00582906">
        <w:rPr>
          <w:rFonts w:ascii="Times New Roman" w:hAnsi="Times New Roman" w:cs="Times New Roman"/>
          <w:lang w:val="en-US"/>
        </w:rPr>
        <w:t xml:space="preserve">Kinetic energy harvesting from human walking and running using a magnetic levitation energy harvester. Sensors and Actuators A: Physical </w:t>
      </w:r>
      <w:r w:rsidR="00FB4441" w:rsidRPr="00582906">
        <w:rPr>
          <w:rFonts w:ascii="Times New Roman" w:hAnsi="Times New Roman" w:cs="Times New Roman"/>
          <w:lang w:val="en-US"/>
        </w:rPr>
        <w:t>2015</w:t>
      </w:r>
      <w:r w:rsidR="00A67345">
        <w:rPr>
          <w:rFonts w:ascii="Times New Roman" w:hAnsi="Times New Roman" w:cs="Times New Roman"/>
          <w:lang w:val="en-US"/>
        </w:rPr>
        <w:t xml:space="preserve">, </w:t>
      </w:r>
      <w:r w:rsidR="00EB03D2" w:rsidRPr="00582906">
        <w:rPr>
          <w:rFonts w:ascii="Times New Roman" w:hAnsi="Times New Roman" w:cs="Times New Roman"/>
          <w:lang w:val="en-US"/>
        </w:rPr>
        <w:t>222</w:t>
      </w:r>
      <w:r w:rsidR="00FB4441" w:rsidRPr="00582906">
        <w:rPr>
          <w:rFonts w:ascii="Times New Roman" w:hAnsi="Times New Roman" w:cs="Times New Roman"/>
          <w:lang w:val="en-US"/>
        </w:rPr>
        <w:t xml:space="preserve">: 262-271. </w:t>
      </w:r>
    </w:p>
    <w:p w14:paraId="6CCF27E7" w14:textId="77777777" w:rsidR="00EB03D2" w:rsidRPr="00582906" w:rsidRDefault="00EB03D2" w:rsidP="00582906">
      <w:pPr>
        <w:jc w:val="both"/>
        <w:rPr>
          <w:rFonts w:ascii="Times New Roman" w:hAnsi="Times New Roman" w:cs="Times New Roman"/>
          <w:lang w:val="en-US"/>
        </w:rPr>
      </w:pPr>
    </w:p>
    <w:p w14:paraId="6B3ABBC5" w14:textId="527814BF" w:rsidR="0050042F" w:rsidRPr="00582906" w:rsidRDefault="00EB03D2" w:rsidP="00582906">
      <w:pPr>
        <w:jc w:val="both"/>
        <w:rPr>
          <w:rFonts w:ascii="Times New Roman" w:hAnsi="Times New Roman" w:cs="Times New Roman"/>
          <w:lang w:val="en-US"/>
        </w:rPr>
      </w:pPr>
      <w:r w:rsidRPr="00582906">
        <w:rPr>
          <w:rFonts w:ascii="Times New Roman" w:hAnsi="Times New Roman" w:cs="Times New Roman"/>
          <w:lang w:val="en-US"/>
        </w:rPr>
        <w:t>[2</w:t>
      </w:r>
      <w:r w:rsidR="00CA2578" w:rsidRPr="00582906">
        <w:rPr>
          <w:rFonts w:ascii="Times New Roman" w:hAnsi="Times New Roman" w:cs="Times New Roman"/>
          <w:lang w:val="en-US"/>
        </w:rPr>
        <w:t>6</w:t>
      </w:r>
      <w:r w:rsidRPr="00582906">
        <w:rPr>
          <w:rFonts w:ascii="Times New Roman" w:hAnsi="Times New Roman" w:cs="Times New Roman"/>
          <w:lang w:val="en-US"/>
        </w:rPr>
        <w:t xml:space="preserve">]. </w:t>
      </w:r>
      <w:r w:rsidR="00043E1A" w:rsidRPr="00582906">
        <w:rPr>
          <w:rFonts w:ascii="Times New Roman" w:hAnsi="Times New Roman" w:cs="Times New Roman"/>
          <w:lang w:val="en-US"/>
        </w:rPr>
        <w:t xml:space="preserve">Ling Xiao A., Kai W., </w:t>
      </w:r>
      <w:proofErr w:type="spellStart"/>
      <w:r w:rsidR="00043E1A" w:rsidRPr="00582906">
        <w:rPr>
          <w:rFonts w:ascii="Times New Roman" w:hAnsi="Times New Roman" w:cs="Times New Roman"/>
          <w:lang w:val="en-US"/>
        </w:rPr>
        <w:t>Xiaobing</w:t>
      </w:r>
      <w:proofErr w:type="spellEnd"/>
      <w:r w:rsidR="00043E1A" w:rsidRPr="00582906">
        <w:rPr>
          <w:rFonts w:ascii="Times New Roman" w:hAnsi="Times New Roman" w:cs="Times New Roman"/>
          <w:lang w:val="en-US"/>
        </w:rPr>
        <w:t xml:space="preserve"> T., Luo J. Activity-specific caloric expenditure estimation from kinetic energy harvesting in wearable devices. Pervasive and Mobile Computing</w:t>
      </w:r>
      <w:r w:rsidR="00E90B55" w:rsidRPr="00582906">
        <w:rPr>
          <w:rFonts w:ascii="Times New Roman" w:hAnsi="Times New Roman" w:cs="Times New Roman"/>
          <w:lang w:val="en-US"/>
        </w:rPr>
        <w:t xml:space="preserve"> 2020, 67:</w:t>
      </w:r>
      <w:r w:rsidR="00E90B55" w:rsidRPr="00582906">
        <w:rPr>
          <w:rFonts w:ascii="Times New Roman" w:hAnsi="Times New Roman" w:cs="Times New Roman"/>
        </w:rPr>
        <w:t xml:space="preserve"> </w:t>
      </w:r>
      <w:r w:rsidR="00E90B55" w:rsidRPr="00582906">
        <w:rPr>
          <w:rFonts w:ascii="Times New Roman" w:hAnsi="Times New Roman" w:cs="Times New Roman"/>
          <w:lang w:val="en-US"/>
        </w:rPr>
        <w:t xml:space="preserve">101185. </w:t>
      </w:r>
    </w:p>
    <w:p w14:paraId="4EAD26D1" w14:textId="3965586C" w:rsidR="00782428" w:rsidRPr="00582906" w:rsidRDefault="00782428" w:rsidP="00582906">
      <w:pPr>
        <w:jc w:val="both"/>
        <w:rPr>
          <w:rFonts w:ascii="Times New Roman" w:hAnsi="Times New Roman" w:cs="Times New Roman"/>
          <w:lang w:val="en-US"/>
        </w:rPr>
      </w:pPr>
    </w:p>
    <w:p w14:paraId="402865F3" w14:textId="33E9C33D" w:rsidR="00B0717D" w:rsidRPr="00582906" w:rsidRDefault="00B0717D" w:rsidP="00582906">
      <w:pPr>
        <w:jc w:val="both"/>
        <w:rPr>
          <w:rFonts w:ascii="Times New Roman" w:hAnsi="Times New Roman" w:cs="Times New Roman"/>
          <w:lang w:val="en-US"/>
        </w:rPr>
      </w:pPr>
    </w:p>
    <w:p w14:paraId="4D4CC4F4" w14:textId="77777777" w:rsidR="00210663" w:rsidRPr="00582906" w:rsidRDefault="00210663" w:rsidP="00582906">
      <w:pPr>
        <w:jc w:val="both"/>
        <w:rPr>
          <w:rFonts w:ascii="Times New Roman" w:hAnsi="Times New Roman" w:cs="Times New Roman"/>
          <w:lang w:val="en-US"/>
        </w:rPr>
      </w:pPr>
    </w:p>
    <w:sectPr w:rsidR="00210663" w:rsidRPr="00582906" w:rsidSect="00AB7575">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1A16E6" w14:textId="77777777" w:rsidR="00C012D1" w:rsidRDefault="00C012D1" w:rsidP="007115A4">
      <w:r>
        <w:separator/>
      </w:r>
    </w:p>
  </w:endnote>
  <w:endnote w:type="continuationSeparator" w:id="0">
    <w:p w14:paraId="48FC9A1F" w14:textId="77777777" w:rsidR="00C012D1" w:rsidRDefault="00C012D1" w:rsidP="00711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DBEDC3" w14:textId="77777777" w:rsidR="00C012D1" w:rsidRDefault="00C012D1" w:rsidP="007115A4">
      <w:r>
        <w:separator/>
      </w:r>
    </w:p>
  </w:footnote>
  <w:footnote w:type="continuationSeparator" w:id="0">
    <w:p w14:paraId="0C7D608A" w14:textId="77777777" w:rsidR="00C012D1" w:rsidRDefault="00C012D1" w:rsidP="007115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4B7C2C30"/>
    <w:lvl w:ilvl="0">
      <w:start w:val="1"/>
      <w:numFmt w:val="decimal"/>
      <w:pStyle w:val="Numeroelenco5"/>
      <w:lvlText w:val="%1."/>
      <w:lvlJc w:val="left"/>
      <w:pPr>
        <w:tabs>
          <w:tab w:val="num" w:pos="1800"/>
        </w:tabs>
        <w:ind w:left="1800" w:hanging="360"/>
      </w:pPr>
    </w:lvl>
  </w:abstractNum>
  <w:abstractNum w:abstractNumId="1" w15:restartNumberingAfterBreak="0">
    <w:nsid w:val="FFFFFF7D"/>
    <w:multiLevelType w:val="singleLevel"/>
    <w:tmpl w:val="B442BC74"/>
    <w:lvl w:ilvl="0">
      <w:start w:val="1"/>
      <w:numFmt w:val="decimal"/>
      <w:pStyle w:val="Numeroelenco4"/>
      <w:lvlText w:val="%1."/>
      <w:lvlJc w:val="left"/>
      <w:pPr>
        <w:tabs>
          <w:tab w:val="num" w:pos="1440"/>
        </w:tabs>
        <w:ind w:left="1440" w:hanging="360"/>
      </w:pPr>
    </w:lvl>
  </w:abstractNum>
  <w:abstractNum w:abstractNumId="2" w15:restartNumberingAfterBreak="0">
    <w:nsid w:val="FFFFFF7E"/>
    <w:multiLevelType w:val="singleLevel"/>
    <w:tmpl w:val="43602408"/>
    <w:lvl w:ilvl="0">
      <w:start w:val="1"/>
      <w:numFmt w:val="decimal"/>
      <w:pStyle w:val="Numeroelenco3"/>
      <w:lvlText w:val="%1."/>
      <w:lvlJc w:val="left"/>
      <w:pPr>
        <w:tabs>
          <w:tab w:val="num" w:pos="1080"/>
        </w:tabs>
        <w:ind w:left="1080" w:hanging="360"/>
      </w:pPr>
    </w:lvl>
  </w:abstractNum>
  <w:abstractNum w:abstractNumId="3" w15:restartNumberingAfterBreak="0">
    <w:nsid w:val="FFFFFF7F"/>
    <w:multiLevelType w:val="singleLevel"/>
    <w:tmpl w:val="3C38BCA2"/>
    <w:lvl w:ilvl="0">
      <w:start w:val="1"/>
      <w:numFmt w:val="decimal"/>
      <w:pStyle w:val="Numeroelenco2"/>
      <w:lvlText w:val="%1."/>
      <w:lvlJc w:val="left"/>
      <w:pPr>
        <w:tabs>
          <w:tab w:val="num" w:pos="720"/>
        </w:tabs>
        <w:ind w:left="720" w:hanging="360"/>
      </w:pPr>
    </w:lvl>
  </w:abstractNum>
  <w:abstractNum w:abstractNumId="4" w15:restartNumberingAfterBreak="0">
    <w:nsid w:val="FFFFFF80"/>
    <w:multiLevelType w:val="singleLevel"/>
    <w:tmpl w:val="A9C0CEB4"/>
    <w:lvl w:ilvl="0">
      <w:start w:val="1"/>
      <w:numFmt w:val="bullet"/>
      <w:pStyle w:val="Puntoelenco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ECEA3E8"/>
    <w:lvl w:ilvl="0">
      <w:start w:val="1"/>
      <w:numFmt w:val="bullet"/>
      <w:pStyle w:val="Puntoelenco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F12DD1E"/>
    <w:lvl w:ilvl="0">
      <w:start w:val="1"/>
      <w:numFmt w:val="bullet"/>
      <w:pStyle w:val="Puntoelenco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BC64930"/>
    <w:lvl w:ilvl="0">
      <w:start w:val="1"/>
      <w:numFmt w:val="bullet"/>
      <w:pStyle w:val="Puntoelenco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21AE11A"/>
    <w:lvl w:ilvl="0">
      <w:start w:val="1"/>
      <w:numFmt w:val="decimal"/>
      <w:pStyle w:val="Numeroelenco"/>
      <w:lvlText w:val="%1."/>
      <w:lvlJc w:val="left"/>
      <w:pPr>
        <w:tabs>
          <w:tab w:val="num" w:pos="360"/>
        </w:tabs>
        <w:ind w:left="360" w:hanging="360"/>
      </w:pPr>
    </w:lvl>
  </w:abstractNum>
  <w:abstractNum w:abstractNumId="9" w15:restartNumberingAfterBreak="0">
    <w:nsid w:val="FFFFFF89"/>
    <w:multiLevelType w:val="singleLevel"/>
    <w:tmpl w:val="ABF43800"/>
    <w:lvl w:ilvl="0">
      <w:start w:val="1"/>
      <w:numFmt w:val="bullet"/>
      <w:pStyle w:val="Puntoelenco"/>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18A32AB"/>
    <w:multiLevelType w:val="multilevel"/>
    <w:tmpl w:val="040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CA1D2A"/>
    <w:multiLevelType w:val="multilevel"/>
    <w:tmpl w:val="04090023"/>
    <w:styleLink w:val="ArticoloSezione"/>
    <w:lvl w:ilvl="0">
      <w:start w:val="1"/>
      <w:numFmt w:val="upperRoman"/>
      <w:lvlText w:val="文章 %1."/>
      <w:lvlJc w:val="left"/>
      <w:pPr>
        <w:ind w:left="0" w:firstLine="0"/>
      </w:pPr>
      <w:rPr>
        <w:rFonts w:ascii="Times New Roman" w:hAnsi="Times New Roman" w:cs="Times New Roman"/>
      </w:rPr>
    </w:lvl>
    <w:lvl w:ilvl="1">
      <w:start w:val="1"/>
      <w:numFmt w:val="decimalZero"/>
      <w:isLgl/>
      <w:lvlText w:val="第 %1.%2 节"/>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3AEB0273"/>
    <w:multiLevelType w:val="multilevel"/>
    <w:tmpl w:val="526206A0"/>
    <w:lvl w:ilvl="0">
      <w:start w:val="1"/>
      <w:numFmt w:val="upperRoman"/>
      <w:lvlText w:val="Articolo %1."/>
      <w:lvlJc w:val="left"/>
      <w:pPr>
        <w:ind w:left="0" w:firstLine="0"/>
      </w:pPr>
    </w:lvl>
    <w:lvl w:ilvl="1">
      <w:start w:val="1"/>
      <w:numFmt w:val="decimalZero"/>
      <w:isLgl/>
      <w:lvlText w:val="Sezione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84C4F29"/>
    <w:multiLevelType w:val="multilevel"/>
    <w:tmpl w:val="D8061F64"/>
    <w:lvl w:ilvl="0">
      <w:start w:val="1"/>
      <w:numFmt w:val="upperRoman"/>
      <w:lvlText w:val="Articolo %1."/>
      <w:lvlJc w:val="left"/>
      <w:pPr>
        <w:ind w:left="0" w:firstLine="0"/>
      </w:pPr>
    </w:lvl>
    <w:lvl w:ilvl="1">
      <w:start w:val="1"/>
      <w:numFmt w:val="decimalZero"/>
      <w:isLgl/>
      <w:lvlText w:val="Sezione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59350CFB"/>
    <w:multiLevelType w:val="multilevel"/>
    <w:tmpl w:val="9DF09F08"/>
    <w:lvl w:ilvl="0">
      <w:start w:val="1"/>
      <w:numFmt w:val="upperRoman"/>
      <w:lvlText w:val="Articolo %1."/>
      <w:lvlJc w:val="left"/>
      <w:pPr>
        <w:ind w:left="0" w:firstLine="0"/>
      </w:pPr>
    </w:lvl>
    <w:lvl w:ilvl="1">
      <w:start w:val="1"/>
      <w:numFmt w:val="decimalZero"/>
      <w:isLgl/>
      <w:lvlText w:val="Sezione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5DEC6B47"/>
    <w:multiLevelType w:val="multilevel"/>
    <w:tmpl w:val="604E1C0A"/>
    <w:lvl w:ilvl="0">
      <w:start w:val="1"/>
      <w:numFmt w:val="upperRoman"/>
      <w:lvlText w:val="Articolo %1."/>
      <w:lvlJc w:val="left"/>
      <w:pPr>
        <w:ind w:left="0" w:firstLine="0"/>
      </w:pPr>
    </w:lvl>
    <w:lvl w:ilvl="1">
      <w:start w:val="1"/>
      <w:numFmt w:val="decimalZero"/>
      <w:isLgl/>
      <w:lvlText w:val="Sezione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15:restartNumberingAfterBreak="0">
    <w:nsid w:val="5E536AB3"/>
    <w:multiLevelType w:val="multilevel"/>
    <w:tmpl w:val="040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D8C2C6D"/>
    <w:multiLevelType w:val="multilevel"/>
    <w:tmpl w:val="04090023"/>
    <w:lvl w:ilvl="0">
      <w:start w:val="1"/>
      <w:numFmt w:val="upperRoman"/>
      <w:lvlText w:val="Articolo %1."/>
      <w:lvlJc w:val="left"/>
      <w:pPr>
        <w:ind w:left="0" w:firstLine="0"/>
      </w:pPr>
    </w:lvl>
    <w:lvl w:ilvl="1">
      <w:start w:val="1"/>
      <w:numFmt w:val="decimalZero"/>
      <w:isLgl/>
      <w:lvlText w:val="Sezione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2"/>
  </w:num>
  <w:num w:numId="3">
    <w:abstractNumId w:val="10"/>
  </w:num>
  <w:num w:numId="4">
    <w:abstractNumId w:val="24"/>
  </w:num>
  <w:num w:numId="5">
    <w:abstractNumId w:val="13"/>
  </w:num>
  <w:num w:numId="6">
    <w:abstractNumId w:val="18"/>
  </w:num>
  <w:num w:numId="7">
    <w:abstractNumId w:val="20"/>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5"/>
  </w:num>
  <w:num w:numId="20">
    <w:abstractNumId w:val="22"/>
  </w:num>
  <w:num w:numId="21">
    <w:abstractNumId w:val="19"/>
  </w:num>
  <w:num w:numId="22">
    <w:abstractNumId w:val="11"/>
  </w:num>
  <w:num w:numId="23">
    <w:abstractNumId w:val="25"/>
  </w:num>
  <w:num w:numId="24">
    <w:abstractNumId w:val="23"/>
  </w:num>
  <w:num w:numId="25">
    <w:abstractNumId w:val="16"/>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attachedTemplate r:id="rId1"/>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E73"/>
    <w:rsid w:val="00012C97"/>
    <w:rsid w:val="00041E5A"/>
    <w:rsid w:val="00043E1A"/>
    <w:rsid w:val="000D640B"/>
    <w:rsid w:val="000F0553"/>
    <w:rsid w:val="001065F2"/>
    <w:rsid w:val="001177F4"/>
    <w:rsid w:val="00170F03"/>
    <w:rsid w:val="00171A1E"/>
    <w:rsid w:val="001824D5"/>
    <w:rsid w:val="001A0C08"/>
    <w:rsid w:val="001C68A8"/>
    <w:rsid w:val="001F2E21"/>
    <w:rsid w:val="00210663"/>
    <w:rsid w:val="00235EE9"/>
    <w:rsid w:val="00255420"/>
    <w:rsid w:val="00262BE4"/>
    <w:rsid w:val="00267A0F"/>
    <w:rsid w:val="00272417"/>
    <w:rsid w:val="00276F65"/>
    <w:rsid w:val="002A1F13"/>
    <w:rsid w:val="002C1616"/>
    <w:rsid w:val="002C2606"/>
    <w:rsid w:val="002C7E39"/>
    <w:rsid w:val="002E0033"/>
    <w:rsid w:val="002F5366"/>
    <w:rsid w:val="00315C85"/>
    <w:rsid w:val="00322826"/>
    <w:rsid w:val="00337163"/>
    <w:rsid w:val="00352D52"/>
    <w:rsid w:val="00362122"/>
    <w:rsid w:val="003673F4"/>
    <w:rsid w:val="0039532D"/>
    <w:rsid w:val="003F19FE"/>
    <w:rsid w:val="00416F92"/>
    <w:rsid w:val="004A345C"/>
    <w:rsid w:val="004A79C0"/>
    <w:rsid w:val="004C37E3"/>
    <w:rsid w:val="004D726B"/>
    <w:rsid w:val="004E108E"/>
    <w:rsid w:val="004F3092"/>
    <w:rsid w:val="004F57FD"/>
    <w:rsid w:val="0050042F"/>
    <w:rsid w:val="00520F9F"/>
    <w:rsid w:val="00530A1E"/>
    <w:rsid w:val="005376C6"/>
    <w:rsid w:val="005404D8"/>
    <w:rsid w:val="00562C06"/>
    <w:rsid w:val="00570DBC"/>
    <w:rsid w:val="00581B63"/>
    <w:rsid w:val="00582906"/>
    <w:rsid w:val="005C5857"/>
    <w:rsid w:val="005C7687"/>
    <w:rsid w:val="005F6354"/>
    <w:rsid w:val="005F74B4"/>
    <w:rsid w:val="006117F7"/>
    <w:rsid w:val="00612BD8"/>
    <w:rsid w:val="00626F6D"/>
    <w:rsid w:val="00645252"/>
    <w:rsid w:val="00674E23"/>
    <w:rsid w:val="0067584C"/>
    <w:rsid w:val="00685A5F"/>
    <w:rsid w:val="00694740"/>
    <w:rsid w:val="00697F7F"/>
    <w:rsid w:val="006D1DA1"/>
    <w:rsid w:val="006D3D74"/>
    <w:rsid w:val="006F08D3"/>
    <w:rsid w:val="007115A4"/>
    <w:rsid w:val="00713743"/>
    <w:rsid w:val="00727AB4"/>
    <w:rsid w:val="0076655C"/>
    <w:rsid w:val="007812D3"/>
    <w:rsid w:val="00782428"/>
    <w:rsid w:val="00790B51"/>
    <w:rsid w:val="007A2267"/>
    <w:rsid w:val="007C46AD"/>
    <w:rsid w:val="007D045E"/>
    <w:rsid w:val="007E03C5"/>
    <w:rsid w:val="007F6B0C"/>
    <w:rsid w:val="0080007D"/>
    <w:rsid w:val="008126DE"/>
    <w:rsid w:val="0083569A"/>
    <w:rsid w:val="008366BA"/>
    <w:rsid w:val="00890BE9"/>
    <w:rsid w:val="00894E94"/>
    <w:rsid w:val="008967CC"/>
    <w:rsid w:val="008D7BAA"/>
    <w:rsid w:val="008E30CF"/>
    <w:rsid w:val="008E51C4"/>
    <w:rsid w:val="008F6D02"/>
    <w:rsid w:val="00910D3C"/>
    <w:rsid w:val="009121F9"/>
    <w:rsid w:val="00955775"/>
    <w:rsid w:val="0096311F"/>
    <w:rsid w:val="0097767A"/>
    <w:rsid w:val="00983561"/>
    <w:rsid w:val="00987234"/>
    <w:rsid w:val="009B10CB"/>
    <w:rsid w:val="009B7D2B"/>
    <w:rsid w:val="009D316C"/>
    <w:rsid w:val="00A50309"/>
    <w:rsid w:val="00A54832"/>
    <w:rsid w:val="00A609A2"/>
    <w:rsid w:val="00A67345"/>
    <w:rsid w:val="00A7098F"/>
    <w:rsid w:val="00A866C0"/>
    <w:rsid w:val="00A9204E"/>
    <w:rsid w:val="00AA2291"/>
    <w:rsid w:val="00AB1687"/>
    <w:rsid w:val="00AB7575"/>
    <w:rsid w:val="00B0717D"/>
    <w:rsid w:val="00B22918"/>
    <w:rsid w:val="00B23BF0"/>
    <w:rsid w:val="00B76FD0"/>
    <w:rsid w:val="00B8179F"/>
    <w:rsid w:val="00B8590D"/>
    <w:rsid w:val="00B86D64"/>
    <w:rsid w:val="00BB1BD8"/>
    <w:rsid w:val="00BD73EE"/>
    <w:rsid w:val="00BF0B9B"/>
    <w:rsid w:val="00BF72F0"/>
    <w:rsid w:val="00C012D1"/>
    <w:rsid w:val="00C2102C"/>
    <w:rsid w:val="00C4175E"/>
    <w:rsid w:val="00C42B6B"/>
    <w:rsid w:val="00C43E63"/>
    <w:rsid w:val="00C57184"/>
    <w:rsid w:val="00C629C9"/>
    <w:rsid w:val="00C87538"/>
    <w:rsid w:val="00CA2578"/>
    <w:rsid w:val="00CA2598"/>
    <w:rsid w:val="00CD5559"/>
    <w:rsid w:val="00CF6A59"/>
    <w:rsid w:val="00D13E53"/>
    <w:rsid w:val="00D43E6D"/>
    <w:rsid w:val="00D56C5A"/>
    <w:rsid w:val="00D668B7"/>
    <w:rsid w:val="00D6782D"/>
    <w:rsid w:val="00D72E73"/>
    <w:rsid w:val="00D80591"/>
    <w:rsid w:val="00DA276A"/>
    <w:rsid w:val="00DB37B4"/>
    <w:rsid w:val="00DE0657"/>
    <w:rsid w:val="00DE219C"/>
    <w:rsid w:val="00E841C5"/>
    <w:rsid w:val="00E90B55"/>
    <w:rsid w:val="00EA158F"/>
    <w:rsid w:val="00EA165D"/>
    <w:rsid w:val="00EB03D2"/>
    <w:rsid w:val="00EB452C"/>
    <w:rsid w:val="00EC3F4C"/>
    <w:rsid w:val="00EC4C59"/>
    <w:rsid w:val="00ED4A2D"/>
    <w:rsid w:val="00EE31C8"/>
    <w:rsid w:val="00F00E27"/>
    <w:rsid w:val="00F02793"/>
    <w:rsid w:val="00F10664"/>
    <w:rsid w:val="00F270A2"/>
    <w:rsid w:val="00F662B3"/>
    <w:rsid w:val="00F871C8"/>
    <w:rsid w:val="00FB4441"/>
    <w:rsid w:val="00FD2A9D"/>
    <w:rsid w:val="00FE1FB1"/>
    <w:rsid w:val="00FE44D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C841F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115A4"/>
    <w:rPr>
      <w:rFonts w:ascii="Calibri" w:hAnsi="Calibri" w:cs="Calibri"/>
    </w:rPr>
  </w:style>
  <w:style w:type="paragraph" w:styleId="Titolo1">
    <w:name w:val="heading 1"/>
    <w:basedOn w:val="Normale"/>
    <w:next w:val="Normale"/>
    <w:link w:val="Titolo1Carattere"/>
    <w:uiPriority w:val="9"/>
    <w:qFormat/>
    <w:rsid w:val="007115A4"/>
    <w:pPr>
      <w:keepNext/>
      <w:keepLines/>
      <w:spacing w:before="240"/>
      <w:outlineLvl w:val="0"/>
    </w:pPr>
    <w:rPr>
      <w:rFonts w:ascii="Calibri Light" w:eastAsiaTheme="majorEastAsia" w:hAnsi="Calibri Light" w:cs="Calibri Light"/>
      <w:color w:val="1F4E79" w:themeColor="accent1" w:themeShade="80"/>
      <w:sz w:val="32"/>
      <w:szCs w:val="32"/>
    </w:rPr>
  </w:style>
  <w:style w:type="paragraph" w:styleId="Titolo2">
    <w:name w:val="heading 2"/>
    <w:basedOn w:val="Normale"/>
    <w:next w:val="Normale"/>
    <w:link w:val="Titolo2Carattere"/>
    <w:uiPriority w:val="9"/>
    <w:unhideWhenUsed/>
    <w:qFormat/>
    <w:rsid w:val="007115A4"/>
    <w:pPr>
      <w:keepNext/>
      <w:keepLines/>
      <w:spacing w:before="40"/>
      <w:outlineLvl w:val="1"/>
    </w:pPr>
    <w:rPr>
      <w:rFonts w:ascii="Calibri Light" w:eastAsiaTheme="majorEastAsia" w:hAnsi="Calibri Light" w:cs="Calibri Light"/>
      <w:color w:val="1F4E79" w:themeColor="accent1" w:themeShade="80"/>
      <w:sz w:val="26"/>
      <w:szCs w:val="26"/>
    </w:rPr>
  </w:style>
  <w:style w:type="paragraph" w:styleId="Titolo3">
    <w:name w:val="heading 3"/>
    <w:basedOn w:val="Normale"/>
    <w:next w:val="Normale"/>
    <w:link w:val="Titolo3Carattere"/>
    <w:uiPriority w:val="9"/>
    <w:unhideWhenUsed/>
    <w:qFormat/>
    <w:rsid w:val="007115A4"/>
    <w:pPr>
      <w:keepNext/>
      <w:keepLines/>
      <w:spacing w:before="40"/>
      <w:outlineLvl w:val="2"/>
    </w:pPr>
    <w:rPr>
      <w:rFonts w:ascii="Calibri Light" w:eastAsiaTheme="majorEastAsia" w:hAnsi="Calibri Light" w:cs="Calibri Light"/>
      <w:color w:val="1F4D78" w:themeColor="accent1" w:themeShade="7F"/>
      <w:sz w:val="24"/>
      <w:szCs w:val="24"/>
    </w:rPr>
  </w:style>
  <w:style w:type="paragraph" w:styleId="Titolo4">
    <w:name w:val="heading 4"/>
    <w:basedOn w:val="Normale"/>
    <w:next w:val="Normale"/>
    <w:link w:val="Titolo4Carattere"/>
    <w:uiPriority w:val="9"/>
    <w:unhideWhenUsed/>
    <w:qFormat/>
    <w:rsid w:val="007115A4"/>
    <w:pPr>
      <w:keepNext/>
      <w:keepLines/>
      <w:spacing w:before="40"/>
      <w:outlineLvl w:val="3"/>
    </w:pPr>
    <w:rPr>
      <w:rFonts w:ascii="Calibri Light" w:eastAsiaTheme="majorEastAsia" w:hAnsi="Calibri Light" w:cs="Calibri Light"/>
      <w:i/>
      <w:iCs/>
      <w:color w:val="1F4E79" w:themeColor="accent1" w:themeShade="80"/>
    </w:rPr>
  </w:style>
  <w:style w:type="paragraph" w:styleId="Titolo5">
    <w:name w:val="heading 5"/>
    <w:basedOn w:val="Normale"/>
    <w:next w:val="Normale"/>
    <w:link w:val="Titolo5Carattere"/>
    <w:uiPriority w:val="9"/>
    <w:unhideWhenUsed/>
    <w:qFormat/>
    <w:rsid w:val="007115A4"/>
    <w:pPr>
      <w:keepNext/>
      <w:keepLines/>
      <w:spacing w:before="40"/>
      <w:outlineLvl w:val="4"/>
    </w:pPr>
    <w:rPr>
      <w:rFonts w:ascii="Calibri Light" w:eastAsiaTheme="majorEastAsia" w:hAnsi="Calibri Light" w:cs="Calibri Light"/>
      <w:color w:val="1F4E79" w:themeColor="accent1" w:themeShade="80"/>
    </w:rPr>
  </w:style>
  <w:style w:type="paragraph" w:styleId="Titolo6">
    <w:name w:val="heading 6"/>
    <w:basedOn w:val="Normale"/>
    <w:next w:val="Normale"/>
    <w:link w:val="Titolo6Carattere"/>
    <w:uiPriority w:val="9"/>
    <w:unhideWhenUsed/>
    <w:qFormat/>
    <w:rsid w:val="007115A4"/>
    <w:pPr>
      <w:keepNext/>
      <w:keepLines/>
      <w:spacing w:before="40"/>
      <w:outlineLvl w:val="5"/>
    </w:pPr>
    <w:rPr>
      <w:rFonts w:ascii="Calibri Light" w:eastAsiaTheme="majorEastAsia" w:hAnsi="Calibri Light" w:cs="Calibri Light"/>
      <w:color w:val="1F4D78" w:themeColor="accent1" w:themeShade="7F"/>
    </w:rPr>
  </w:style>
  <w:style w:type="paragraph" w:styleId="Titolo7">
    <w:name w:val="heading 7"/>
    <w:basedOn w:val="Normale"/>
    <w:next w:val="Normale"/>
    <w:link w:val="Titolo7Carattere"/>
    <w:uiPriority w:val="9"/>
    <w:unhideWhenUsed/>
    <w:qFormat/>
    <w:rsid w:val="007115A4"/>
    <w:pPr>
      <w:keepNext/>
      <w:keepLines/>
      <w:spacing w:before="40"/>
      <w:outlineLvl w:val="6"/>
    </w:pPr>
    <w:rPr>
      <w:rFonts w:ascii="Calibri Light" w:eastAsiaTheme="majorEastAsia" w:hAnsi="Calibri Light" w:cs="Calibri Light"/>
      <w:i/>
      <w:iCs/>
      <w:color w:val="1F4D78" w:themeColor="accent1" w:themeShade="7F"/>
    </w:rPr>
  </w:style>
  <w:style w:type="paragraph" w:styleId="Titolo8">
    <w:name w:val="heading 8"/>
    <w:basedOn w:val="Normale"/>
    <w:next w:val="Normale"/>
    <w:link w:val="Titolo8Carattere"/>
    <w:uiPriority w:val="9"/>
    <w:unhideWhenUsed/>
    <w:qFormat/>
    <w:rsid w:val="007115A4"/>
    <w:pPr>
      <w:keepNext/>
      <w:keepLines/>
      <w:spacing w:before="40"/>
      <w:outlineLvl w:val="7"/>
    </w:pPr>
    <w:rPr>
      <w:rFonts w:ascii="Calibri Light" w:eastAsiaTheme="majorEastAsia" w:hAnsi="Calibri Light" w:cs="Calibri Light"/>
      <w:color w:val="272727" w:themeColor="text1" w:themeTint="D8"/>
      <w:szCs w:val="21"/>
    </w:rPr>
  </w:style>
  <w:style w:type="paragraph" w:styleId="Titolo9">
    <w:name w:val="heading 9"/>
    <w:basedOn w:val="Normale"/>
    <w:next w:val="Normale"/>
    <w:link w:val="Titolo9Carattere"/>
    <w:uiPriority w:val="9"/>
    <w:unhideWhenUsed/>
    <w:qFormat/>
    <w:rsid w:val="007115A4"/>
    <w:pPr>
      <w:keepNext/>
      <w:keepLines/>
      <w:spacing w:before="40"/>
      <w:outlineLvl w:val="8"/>
    </w:pPr>
    <w:rPr>
      <w:rFonts w:ascii="Calibri Light" w:eastAsiaTheme="majorEastAsia" w:hAnsi="Calibri Light" w:cs="Calibri Light"/>
      <w:i/>
      <w:iCs/>
      <w:color w:val="272727" w:themeColor="text1" w:themeTint="D8"/>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115A4"/>
    <w:rPr>
      <w:rFonts w:ascii="Calibri Light" w:eastAsiaTheme="majorEastAsia" w:hAnsi="Calibri Light" w:cs="Calibri Light"/>
      <w:color w:val="1F4E79" w:themeColor="accent1" w:themeShade="80"/>
      <w:sz w:val="32"/>
      <w:szCs w:val="32"/>
    </w:rPr>
  </w:style>
  <w:style w:type="character" w:customStyle="1" w:styleId="Titolo2Carattere">
    <w:name w:val="Titolo 2 Carattere"/>
    <w:basedOn w:val="Carpredefinitoparagrafo"/>
    <w:link w:val="Titolo2"/>
    <w:uiPriority w:val="9"/>
    <w:rsid w:val="007115A4"/>
    <w:rPr>
      <w:rFonts w:ascii="Calibri Light" w:eastAsiaTheme="majorEastAsia" w:hAnsi="Calibri Light" w:cs="Calibri Light"/>
      <w:color w:val="1F4E79" w:themeColor="accent1" w:themeShade="80"/>
      <w:sz w:val="26"/>
      <w:szCs w:val="26"/>
    </w:rPr>
  </w:style>
  <w:style w:type="character" w:customStyle="1" w:styleId="Titolo3Carattere">
    <w:name w:val="Titolo 3 Carattere"/>
    <w:basedOn w:val="Carpredefinitoparagrafo"/>
    <w:link w:val="Titolo3"/>
    <w:uiPriority w:val="9"/>
    <w:rsid w:val="007115A4"/>
    <w:rPr>
      <w:rFonts w:ascii="Calibri Light" w:eastAsiaTheme="majorEastAsia" w:hAnsi="Calibri Light" w:cs="Calibri Light"/>
      <w:color w:val="1F4D78" w:themeColor="accent1" w:themeShade="7F"/>
      <w:sz w:val="24"/>
      <w:szCs w:val="24"/>
    </w:rPr>
  </w:style>
  <w:style w:type="character" w:customStyle="1" w:styleId="Titolo4Carattere">
    <w:name w:val="Titolo 4 Carattere"/>
    <w:basedOn w:val="Carpredefinitoparagrafo"/>
    <w:link w:val="Titolo4"/>
    <w:uiPriority w:val="9"/>
    <w:rsid w:val="007115A4"/>
    <w:rPr>
      <w:rFonts w:ascii="Calibri Light" w:eastAsiaTheme="majorEastAsia" w:hAnsi="Calibri Light" w:cs="Calibri Light"/>
      <w:i/>
      <w:iCs/>
      <w:color w:val="1F4E79" w:themeColor="accent1" w:themeShade="80"/>
    </w:rPr>
  </w:style>
  <w:style w:type="character" w:customStyle="1" w:styleId="Titolo5Carattere">
    <w:name w:val="Titolo 5 Carattere"/>
    <w:basedOn w:val="Carpredefinitoparagrafo"/>
    <w:link w:val="Titolo5"/>
    <w:uiPriority w:val="9"/>
    <w:rsid w:val="007115A4"/>
    <w:rPr>
      <w:rFonts w:ascii="Calibri Light" w:eastAsiaTheme="majorEastAsia" w:hAnsi="Calibri Light" w:cs="Calibri Light"/>
      <w:color w:val="1F4E79" w:themeColor="accent1" w:themeShade="80"/>
    </w:rPr>
  </w:style>
  <w:style w:type="character" w:customStyle="1" w:styleId="Titolo6Carattere">
    <w:name w:val="Titolo 6 Carattere"/>
    <w:basedOn w:val="Carpredefinitoparagrafo"/>
    <w:link w:val="Titolo6"/>
    <w:uiPriority w:val="9"/>
    <w:rsid w:val="007115A4"/>
    <w:rPr>
      <w:rFonts w:ascii="Calibri Light" w:eastAsiaTheme="majorEastAsia" w:hAnsi="Calibri Light" w:cs="Calibri Light"/>
      <w:color w:val="1F4D78" w:themeColor="accent1" w:themeShade="7F"/>
    </w:rPr>
  </w:style>
  <w:style w:type="character" w:customStyle="1" w:styleId="Titolo7Carattere">
    <w:name w:val="Titolo 7 Carattere"/>
    <w:basedOn w:val="Carpredefinitoparagrafo"/>
    <w:link w:val="Titolo7"/>
    <w:uiPriority w:val="9"/>
    <w:rsid w:val="007115A4"/>
    <w:rPr>
      <w:rFonts w:ascii="Calibri Light" w:eastAsiaTheme="majorEastAsia" w:hAnsi="Calibri Light" w:cs="Calibri Light"/>
      <w:i/>
      <w:iCs/>
      <w:color w:val="1F4D78" w:themeColor="accent1" w:themeShade="7F"/>
    </w:rPr>
  </w:style>
  <w:style w:type="character" w:customStyle="1" w:styleId="Titolo8Carattere">
    <w:name w:val="Titolo 8 Carattere"/>
    <w:basedOn w:val="Carpredefinitoparagrafo"/>
    <w:link w:val="Titolo8"/>
    <w:uiPriority w:val="9"/>
    <w:rsid w:val="007115A4"/>
    <w:rPr>
      <w:rFonts w:ascii="Calibri Light" w:eastAsiaTheme="majorEastAsia" w:hAnsi="Calibri Light" w:cs="Calibri Light"/>
      <w:color w:val="272727" w:themeColor="text1" w:themeTint="D8"/>
      <w:szCs w:val="21"/>
    </w:rPr>
  </w:style>
  <w:style w:type="character" w:customStyle="1" w:styleId="Titolo9Carattere">
    <w:name w:val="Titolo 9 Carattere"/>
    <w:basedOn w:val="Carpredefinitoparagrafo"/>
    <w:link w:val="Titolo9"/>
    <w:uiPriority w:val="9"/>
    <w:rsid w:val="007115A4"/>
    <w:rPr>
      <w:rFonts w:ascii="Calibri Light" w:eastAsiaTheme="majorEastAsia" w:hAnsi="Calibri Light" w:cs="Calibri Light"/>
      <w:i/>
      <w:iCs/>
      <w:color w:val="272727" w:themeColor="text1" w:themeTint="D8"/>
      <w:szCs w:val="21"/>
    </w:rPr>
  </w:style>
  <w:style w:type="paragraph" w:styleId="Titolo">
    <w:name w:val="Title"/>
    <w:basedOn w:val="Normale"/>
    <w:next w:val="Normale"/>
    <w:link w:val="TitoloCarattere"/>
    <w:uiPriority w:val="10"/>
    <w:qFormat/>
    <w:rsid w:val="007115A4"/>
    <w:pPr>
      <w:contextualSpacing/>
    </w:pPr>
    <w:rPr>
      <w:rFonts w:ascii="Calibri Light" w:eastAsiaTheme="majorEastAsia" w:hAnsi="Calibri Light" w:cs="Calibri Light"/>
      <w:spacing w:val="-10"/>
      <w:kern w:val="28"/>
      <w:sz w:val="56"/>
      <w:szCs w:val="56"/>
    </w:rPr>
  </w:style>
  <w:style w:type="character" w:customStyle="1" w:styleId="TitoloCarattere">
    <w:name w:val="Titolo Carattere"/>
    <w:basedOn w:val="Carpredefinitoparagrafo"/>
    <w:link w:val="Titolo"/>
    <w:uiPriority w:val="10"/>
    <w:rsid w:val="007115A4"/>
    <w:rPr>
      <w:rFonts w:ascii="Calibri Light" w:eastAsiaTheme="majorEastAsia" w:hAnsi="Calibri Light" w:cs="Calibri Light"/>
      <w:spacing w:val="-10"/>
      <w:kern w:val="28"/>
      <w:sz w:val="56"/>
      <w:szCs w:val="56"/>
    </w:rPr>
  </w:style>
  <w:style w:type="paragraph" w:styleId="Sottotitolo">
    <w:name w:val="Subtitle"/>
    <w:basedOn w:val="Normale"/>
    <w:next w:val="Normale"/>
    <w:link w:val="SottotitoloCarattere"/>
    <w:uiPriority w:val="11"/>
    <w:qFormat/>
    <w:rsid w:val="007115A4"/>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7115A4"/>
    <w:rPr>
      <w:rFonts w:ascii="Calibri" w:eastAsiaTheme="minorEastAsia" w:hAnsi="Calibri" w:cs="Calibri"/>
      <w:color w:val="5A5A5A" w:themeColor="text1" w:themeTint="A5"/>
      <w:spacing w:val="15"/>
    </w:rPr>
  </w:style>
  <w:style w:type="character" w:styleId="Enfasidelicata">
    <w:name w:val="Subtle Emphasis"/>
    <w:basedOn w:val="Carpredefinitoparagrafo"/>
    <w:uiPriority w:val="19"/>
    <w:qFormat/>
    <w:rsid w:val="007115A4"/>
    <w:rPr>
      <w:rFonts w:ascii="Calibri" w:hAnsi="Calibri" w:cs="Calibri"/>
      <w:i/>
      <w:iCs/>
      <w:color w:val="404040" w:themeColor="text1" w:themeTint="BF"/>
    </w:rPr>
  </w:style>
  <w:style w:type="character" w:styleId="Enfasicorsivo">
    <w:name w:val="Emphasis"/>
    <w:basedOn w:val="Carpredefinitoparagrafo"/>
    <w:uiPriority w:val="20"/>
    <w:qFormat/>
    <w:rsid w:val="007115A4"/>
    <w:rPr>
      <w:rFonts w:ascii="Calibri" w:hAnsi="Calibri" w:cs="Calibri"/>
      <w:i/>
      <w:iCs/>
    </w:rPr>
  </w:style>
  <w:style w:type="character" w:styleId="Enfasiintensa">
    <w:name w:val="Intense Emphasis"/>
    <w:basedOn w:val="Carpredefinitoparagrafo"/>
    <w:uiPriority w:val="21"/>
    <w:qFormat/>
    <w:rsid w:val="007115A4"/>
    <w:rPr>
      <w:rFonts w:ascii="Calibri" w:hAnsi="Calibri" w:cs="Calibri"/>
      <w:i/>
      <w:iCs/>
      <w:color w:val="1F4E79" w:themeColor="accent1" w:themeShade="80"/>
    </w:rPr>
  </w:style>
  <w:style w:type="character" w:styleId="Enfasigrassetto">
    <w:name w:val="Strong"/>
    <w:basedOn w:val="Carpredefinitoparagrafo"/>
    <w:uiPriority w:val="22"/>
    <w:qFormat/>
    <w:rsid w:val="007115A4"/>
    <w:rPr>
      <w:rFonts w:ascii="Calibri" w:hAnsi="Calibri" w:cs="Calibri"/>
      <w:b/>
      <w:bCs/>
    </w:rPr>
  </w:style>
  <w:style w:type="paragraph" w:styleId="Citazione">
    <w:name w:val="Quote"/>
    <w:basedOn w:val="Normale"/>
    <w:next w:val="Normale"/>
    <w:link w:val="CitazioneCarattere"/>
    <w:uiPriority w:val="29"/>
    <w:qFormat/>
    <w:rsid w:val="007115A4"/>
    <w:pPr>
      <w:spacing w:before="200"/>
      <w:ind w:left="864" w:right="864"/>
      <w:jc w:val="center"/>
    </w:pPr>
    <w:rPr>
      <w:i/>
      <w:iCs/>
      <w:color w:val="404040" w:themeColor="text1" w:themeTint="BF"/>
    </w:rPr>
  </w:style>
  <w:style w:type="character" w:customStyle="1" w:styleId="CitazioneCarattere">
    <w:name w:val="Citazione Carattere"/>
    <w:basedOn w:val="Carpredefinitoparagrafo"/>
    <w:link w:val="Citazione"/>
    <w:uiPriority w:val="29"/>
    <w:rsid w:val="007115A4"/>
    <w:rPr>
      <w:rFonts w:ascii="Calibri" w:hAnsi="Calibri" w:cs="Calibri"/>
      <w:i/>
      <w:iCs/>
      <w:color w:val="404040" w:themeColor="text1" w:themeTint="BF"/>
    </w:rPr>
  </w:style>
  <w:style w:type="paragraph" w:styleId="Citazioneintensa">
    <w:name w:val="Intense Quote"/>
    <w:basedOn w:val="Normale"/>
    <w:next w:val="Normale"/>
    <w:link w:val="CitazioneintensaCarattere"/>
    <w:uiPriority w:val="30"/>
    <w:qFormat/>
    <w:rsid w:val="007115A4"/>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CitazioneintensaCarattere">
    <w:name w:val="Citazione intensa Carattere"/>
    <w:basedOn w:val="Carpredefinitoparagrafo"/>
    <w:link w:val="Citazioneintensa"/>
    <w:uiPriority w:val="30"/>
    <w:rsid w:val="007115A4"/>
    <w:rPr>
      <w:rFonts w:ascii="Calibri" w:hAnsi="Calibri" w:cs="Calibri"/>
      <w:i/>
      <w:iCs/>
      <w:color w:val="1F4E79" w:themeColor="accent1" w:themeShade="80"/>
    </w:rPr>
  </w:style>
  <w:style w:type="character" w:styleId="Riferimentodelicato">
    <w:name w:val="Subtle Reference"/>
    <w:basedOn w:val="Carpredefinitoparagrafo"/>
    <w:uiPriority w:val="31"/>
    <w:qFormat/>
    <w:rsid w:val="007115A4"/>
    <w:rPr>
      <w:rFonts w:ascii="Calibri" w:hAnsi="Calibri" w:cs="Calibri"/>
      <w:smallCaps/>
      <w:color w:val="5A5A5A" w:themeColor="text1" w:themeTint="A5"/>
    </w:rPr>
  </w:style>
  <w:style w:type="character" w:styleId="Riferimentointenso">
    <w:name w:val="Intense Reference"/>
    <w:basedOn w:val="Carpredefinitoparagrafo"/>
    <w:uiPriority w:val="32"/>
    <w:qFormat/>
    <w:rsid w:val="007115A4"/>
    <w:rPr>
      <w:rFonts w:ascii="Calibri" w:hAnsi="Calibri" w:cs="Calibri"/>
      <w:b/>
      <w:bCs/>
      <w:caps w:val="0"/>
      <w:smallCaps/>
      <w:color w:val="1F4E79" w:themeColor="accent1" w:themeShade="80"/>
      <w:spacing w:val="5"/>
    </w:rPr>
  </w:style>
  <w:style w:type="character" w:styleId="Titolodellibro">
    <w:name w:val="Book Title"/>
    <w:basedOn w:val="Carpredefinitoparagrafo"/>
    <w:uiPriority w:val="33"/>
    <w:qFormat/>
    <w:rsid w:val="007115A4"/>
    <w:rPr>
      <w:rFonts w:ascii="Calibri" w:hAnsi="Calibri" w:cs="Calibri"/>
      <w:b/>
      <w:bCs/>
      <w:i/>
      <w:iCs/>
      <w:spacing w:val="5"/>
    </w:rPr>
  </w:style>
  <w:style w:type="character" w:styleId="Collegamentoipertestuale">
    <w:name w:val="Hyperlink"/>
    <w:basedOn w:val="Carpredefinitoparagrafo"/>
    <w:uiPriority w:val="99"/>
    <w:unhideWhenUsed/>
    <w:rsid w:val="007115A4"/>
    <w:rPr>
      <w:rFonts w:ascii="Calibri" w:hAnsi="Calibri" w:cs="Calibri"/>
      <w:color w:val="1F4E79" w:themeColor="accent1" w:themeShade="80"/>
      <w:u w:val="single"/>
    </w:rPr>
  </w:style>
  <w:style w:type="character" w:styleId="Collegamentovisitato">
    <w:name w:val="FollowedHyperlink"/>
    <w:basedOn w:val="Carpredefinitoparagrafo"/>
    <w:uiPriority w:val="99"/>
    <w:unhideWhenUsed/>
    <w:rsid w:val="007115A4"/>
    <w:rPr>
      <w:rFonts w:ascii="Calibri" w:hAnsi="Calibri" w:cs="Calibri"/>
      <w:color w:val="954F72" w:themeColor="followedHyperlink"/>
      <w:u w:val="single"/>
    </w:rPr>
  </w:style>
  <w:style w:type="paragraph" w:styleId="Didascalia">
    <w:name w:val="caption"/>
    <w:basedOn w:val="Normale"/>
    <w:next w:val="Normale"/>
    <w:uiPriority w:val="35"/>
    <w:unhideWhenUsed/>
    <w:qFormat/>
    <w:rsid w:val="007115A4"/>
    <w:pPr>
      <w:spacing w:after="200"/>
    </w:pPr>
    <w:rPr>
      <w:i/>
      <w:iCs/>
      <w:color w:val="44546A" w:themeColor="text2"/>
      <w:szCs w:val="18"/>
    </w:rPr>
  </w:style>
  <w:style w:type="paragraph" w:styleId="Testofumetto">
    <w:name w:val="Balloon Text"/>
    <w:basedOn w:val="Normale"/>
    <w:link w:val="TestofumettoCarattere"/>
    <w:uiPriority w:val="99"/>
    <w:semiHidden/>
    <w:unhideWhenUsed/>
    <w:rsid w:val="007115A4"/>
    <w:rPr>
      <w:rFonts w:ascii="Segoe UI" w:hAnsi="Segoe UI" w:cs="Segoe UI"/>
      <w:szCs w:val="18"/>
    </w:rPr>
  </w:style>
  <w:style w:type="character" w:customStyle="1" w:styleId="TestofumettoCarattere">
    <w:name w:val="Testo fumetto Carattere"/>
    <w:basedOn w:val="Carpredefinitoparagrafo"/>
    <w:link w:val="Testofumetto"/>
    <w:uiPriority w:val="99"/>
    <w:semiHidden/>
    <w:rsid w:val="007115A4"/>
    <w:rPr>
      <w:rFonts w:ascii="Segoe UI" w:hAnsi="Segoe UI" w:cs="Segoe UI"/>
      <w:szCs w:val="18"/>
    </w:rPr>
  </w:style>
  <w:style w:type="paragraph" w:styleId="Testodelblocco">
    <w:name w:val="Block Text"/>
    <w:basedOn w:val="Normale"/>
    <w:uiPriority w:val="99"/>
    <w:semiHidden/>
    <w:unhideWhenUsed/>
    <w:rsid w:val="007115A4"/>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Corpodeltesto3">
    <w:name w:val="Body Text 3"/>
    <w:basedOn w:val="Normale"/>
    <w:link w:val="Corpodeltesto3Carattere"/>
    <w:uiPriority w:val="99"/>
    <w:semiHidden/>
    <w:unhideWhenUsed/>
    <w:rsid w:val="007115A4"/>
    <w:pPr>
      <w:spacing w:after="120"/>
    </w:pPr>
    <w:rPr>
      <w:szCs w:val="16"/>
    </w:rPr>
  </w:style>
  <w:style w:type="character" w:customStyle="1" w:styleId="Corpodeltesto3Carattere">
    <w:name w:val="Corpo del testo 3 Carattere"/>
    <w:basedOn w:val="Carpredefinitoparagrafo"/>
    <w:link w:val="Corpodeltesto3"/>
    <w:uiPriority w:val="99"/>
    <w:semiHidden/>
    <w:rsid w:val="007115A4"/>
    <w:rPr>
      <w:rFonts w:ascii="Calibri" w:hAnsi="Calibri" w:cs="Calibri"/>
      <w:szCs w:val="16"/>
    </w:rPr>
  </w:style>
  <w:style w:type="paragraph" w:styleId="Rientrocorpodeltesto3">
    <w:name w:val="Body Text Indent 3"/>
    <w:basedOn w:val="Normale"/>
    <w:link w:val="Rientrocorpodeltesto3Carattere"/>
    <w:uiPriority w:val="99"/>
    <w:semiHidden/>
    <w:unhideWhenUsed/>
    <w:rsid w:val="007115A4"/>
    <w:pPr>
      <w:spacing w:after="120"/>
      <w:ind w:left="360"/>
    </w:pPr>
    <w:rPr>
      <w:szCs w:val="16"/>
    </w:rPr>
  </w:style>
  <w:style w:type="character" w:customStyle="1" w:styleId="Rientrocorpodeltesto3Carattere">
    <w:name w:val="Rientro corpo del testo 3 Carattere"/>
    <w:basedOn w:val="Carpredefinitoparagrafo"/>
    <w:link w:val="Rientrocorpodeltesto3"/>
    <w:uiPriority w:val="99"/>
    <w:semiHidden/>
    <w:rsid w:val="007115A4"/>
    <w:rPr>
      <w:rFonts w:ascii="Calibri" w:hAnsi="Calibri" w:cs="Calibri"/>
      <w:szCs w:val="16"/>
    </w:rPr>
  </w:style>
  <w:style w:type="character" w:styleId="Rimandocommento">
    <w:name w:val="annotation reference"/>
    <w:basedOn w:val="Carpredefinitoparagrafo"/>
    <w:uiPriority w:val="99"/>
    <w:semiHidden/>
    <w:unhideWhenUsed/>
    <w:rsid w:val="007115A4"/>
    <w:rPr>
      <w:rFonts w:ascii="Calibri" w:hAnsi="Calibri" w:cs="Calibri"/>
      <w:sz w:val="22"/>
      <w:szCs w:val="16"/>
    </w:rPr>
  </w:style>
  <w:style w:type="paragraph" w:styleId="Testocommento">
    <w:name w:val="annotation text"/>
    <w:basedOn w:val="Normale"/>
    <w:link w:val="TestocommentoCarattere"/>
    <w:uiPriority w:val="99"/>
    <w:semiHidden/>
    <w:unhideWhenUsed/>
    <w:rsid w:val="007115A4"/>
    <w:rPr>
      <w:szCs w:val="20"/>
    </w:rPr>
  </w:style>
  <w:style w:type="character" w:customStyle="1" w:styleId="TestocommentoCarattere">
    <w:name w:val="Testo commento Carattere"/>
    <w:basedOn w:val="Carpredefinitoparagrafo"/>
    <w:link w:val="Testocommento"/>
    <w:uiPriority w:val="99"/>
    <w:semiHidden/>
    <w:rsid w:val="007115A4"/>
    <w:rPr>
      <w:rFonts w:ascii="Calibri" w:hAnsi="Calibri" w:cs="Calibri"/>
      <w:szCs w:val="20"/>
    </w:rPr>
  </w:style>
  <w:style w:type="paragraph" w:styleId="Soggettocommento">
    <w:name w:val="annotation subject"/>
    <w:basedOn w:val="Testocommento"/>
    <w:next w:val="Testocommento"/>
    <w:link w:val="SoggettocommentoCarattere"/>
    <w:uiPriority w:val="99"/>
    <w:semiHidden/>
    <w:unhideWhenUsed/>
    <w:rsid w:val="007115A4"/>
    <w:rPr>
      <w:b/>
      <w:bCs/>
    </w:rPr>
  </w:style>
  <w:style w:type="character" w:customStyle="1" w:styleId="SoggettocommentoCarattere">
    <w:name w:val="Soggetto commento Carattere"/>
    <w:basedOn w:val="TestocommentoCarattere"/>
    <w:link w:val="Soggettocommento"/>
    <w:uiPriority w:val="99"/>
    <w:semiHidden/>
    <w:rsid w:val="007115A4"/>
    <w:rPr>
      <w:rFonts w:ascii="Calibri" w:hAnsi="Calibri" w:cs="Calibri"/>
      <w:b/>
      <w:bCs/>
      <w:szCs w:val="20"/>
    </w:rPr>
  </w:style>
  <w:style w:type="paragraph" w:styleId="Mappadocumento">
    <w:name w:val="Document Map"/>
    <w:basedOn w:val="Normale"/>
    <w:link w:val="MappadocumentoCarattere"/>
    <w:uiPriority w:val="99"/>
    <w:semiHidden/>
    <w:unhideWhenUsed/>
    <w:rsid w:val="007115A4"/>
    <w:rPr>
      <w:rFonts w:ascii="Segoe UI" w:hAnsi="Segoe UI" w:cs="Segoe UI"/>
      <w:szCs w:val="16"/>
    </w:rPr>
  </w:style>
  <w:style w:type="character" w:customStyle="1" w:styleId="MappadocumentoCarattere">
    <w:name w:val="Mappa documento Carattere"/>
    <w:basedOn w:val="Carpredefinitoparagrafo"/>
    <w:link w:val="Mappadocumento"/>
    <w:uiPriority w:val="99"/>
    <w:semiHidden/>
    <w:rsid w:val="007115A4"/>
    <w:rPr>
      <w:rFonts w:ascii="Segoe UI" w:hAnsi="Segoe UI" w:cs="Segoe UI"/>
      <w:szCs w:val="16"/>
    </w:rPr>
  </w:style>
  <w:style w:type="paragraph" w:styleId="Testonotadichiusura">
    <w:name w:val="endnote text"/>
    <w:basedOn w:val="Normale"/>
    <w:link w:val="TestonotadichiusuraCarattere"/>
    <w:uiPriority w:val="99"/>
    <w:semiHidden/>
    <w:unhideWhenUsed/>
    <w:rsid w:val="007115A4"/>
    <w:rPr>
      <w:szCs w:val="20"/>
    </w:rPr>
  </w:style>
  <w:style w:type="character" w:customStyle="1" w:styleId="TestonotadichiusuraCarattere">
    <w:name w:val="Testo nota di chiusura Carattere"/>
    <w:basedOn w:val="Carpredefinitoparagrafo"/>
    <w:link w:val="Testonotadichiusura"/>
    <w:uiPriority w:val="99"/>
    <w:semiHidden/>
    <w:rsid w:val="007115A4"/>
    <w:rPr>
      <w:rFonts w:ascii="Calibri" w:hAnsi="Calibri" w:cs="Calibri"/>
      <w:szCs w:val="20"/>
    </w:rPr>
  </w:style>
  <w:style w:type="paragraph" w:styleId="Indirizzomittente">
    <w:name w:val="envelope return"/>
    <w:basedOn w:val="Normale"/>
    <w:uiPriority w:val="99"/>
    <w:semiHidden/>
    <w:unhideWhenUsed/>
    <w:rsid w:val="007115A4"/>
    <w:rPr>
      <w:rFonts w:ascii="Calibri Light" w:eastAsiaTheme="majorEastAsia" w:hAnsi="Calibri Light" w:cs="Calibri Light"/>
      <w:szCs w:val="20"/>
    </w:rPr>
  </w:style>
  <w:style w:type="paragraph" w:styleId="Testonotaapidipagina">
    <w:name w:val="footnote text"/>
    <w:basedOn w:val="Normale"/>
    <w:link w:val="TestonotaapidipaginaCarattere"/>
    <w:uiPriority w:val="99"/>
    <w:semiHidden/>
    <w:unhideWhenUsed/>
    <w:rsid w:val="007115A4"/>
    <w:rPr>
      <w:szCs w:val="20"/>
    </w:rPr>
  </w:style>
  <w:style w:type="character" w:customStyle="1" w:styleId="TestonotaapidipaginaCarattere">
    <w:name w:val="Testo nota a piè di pagina Carattere"/>
    <w:basedOn w:val="Carpredefinitoparagrafo"/>
    <w:link w:val="Testonotaapidipagina"/>
    <w:uiPriority w:val="99"/>
    <w:semiHidden/>
    <w:rsid w:val="007115A4"/>
    <w:rPr>
      <w:rFonts w:ascii="Calibri" w:hAnsi="Calibri" w:cs="Calibri"/>
      <w:szCs w:val="20"/>
    </w:rPr>
  </w:style>
  <w:style w:type="character" w:styleId="CodiceHTML">
    <w:name w:val="HTML Code"/>
    <w:basedOn w:val="Carpredefinitoparagrafo"/>
    <w:uiPriority w:val="99"/>
    <w:semiHidden/>
    <w:unhideWhenUsed/>
    <w:rsid w:val="007115A4"/>
    <w:rPr>
      <w:rFonts w:ascii="Consolas" w:hAnsi="Consolas" w:cs="Calibri"/>
      <w:sz w:val="22"/>
      <w:szCs w:val="20"/>
    </w:rPr>
  </w:style>
  <w:style w:type="character" w:styleId="TastieraHTML">
    <w:name w:val="HTML Keyboard"/>
    <w:basedOn w:val="Carpredefinitoparagrafo"/>
    <w:uiPriority w:val="99"/>
    <w:semiHidden/>
    <w:unhideWhenUsed/>
    <w:rsid w:val="007115A4"/>
    <w:rPr>
      <w:rFonts w:ascii="Consolas" w:hAnsi="Consolas" w:cs="Calibri"/>
      <w:sz w:val="22"/>
      <w:szCs w:val="20"/>
    </w:rPr>
  </w:style>
  <w:style w:type="paragraph" w:styleId="PreformattatoHTML">
    <w:name w:val="HTML Preformatted"/>
    <w:basedOn w:val="Normale"/>
    <w:link w:val="PreformattatoHTMLCarattere"/>
    <w:uiPriority w:val="99"/>
    <w:semiHidden/>
    <w:unhideWhenUsed/>
    <w:rsid w:val="007115A4"/>
    <w:rPr>
      <w:rFonts w:ascii="Consolas" w:hAnsi="Consolas"/>
      <w:szCs w:val="20"/>
    </w:rPr>
  </w:style>
  <w:style w:type="character" w:customStyle="1" w:styleId="PreformattatoHTMLCarattere">
    <w:name w:val="Preformattato HTML Carattere"/>
    <w:basedOn w:val="Carpredefinitoparagrafo"/>
    <w:link w:val="PreformattatoHTML"/>
    <w:uiPriority w:val="99"/>
    <w:semiHidden/>
    <w:rsid w:val="007115A4"/>
    <w:rPr>
      <w:rFonts w:ascii="Consolas" w:hAnsi="Consolas" w:cs="Calibri"/>
      <w:szCs w:val="20"/>
    </w:rPr>
  </w:style>
  <w:style w:type="character" w:styleId="MacchinadascrivereHTML">
    <w:name w:val="HTML Typewriter"/>
    <w:basedOn w:val="Carpredefinitoparagrafo"/>
    <w:uiPriority w:val="99"/>
    <w:semiHidden/>
    <w:unhideWhenUsed/>
    <w:rsid w:val="007115A4"/>
    <w:rPr>
      <w:rFonts w:ascii="Consolas" w:hAnsi="Consolas" w:cs="Calibri"/>
      <w:sz w:val="22"/>
      <w:szCs w:val="20"/>
    </w:rPr>
  </w:style>
  <w:style w:type="paragraph" w:styleId="Testomacro">
    <w:name w:val="macro"/>
    <w:link w:val="TestomacroCarattere"/>
    <w:uiPriority w:val="99"/>
    <w:semiHidden/>
    <w:unhideWhenUsed/>
    <w:rsid w:val="007115A4"/>
    <w:pPr>
      <w:tabs>
        <w:tab w:val="left" w:pos="480"/>
        <w:tab w:val="left" w:pos="960"/>
        <w:tab w:val="left" w:pos="1440"/>
        <w:tab w:val="left" w:pos="1920"/>
        <w:tab w:val="left" w:pos="2400"/>
        <w:tab w:val="left" w:pos="2880"/>
        <w:tab w:val="left" w:pos="3360"/>
        <w:tab w:val="left" w:pos="3840"/>
        <w:tab w:val="left" w:pos="4320"/>
      </w:tabs>
    </w:pPr>
    <w:rPr>
      <w:rFonts w:ascii="Consolas" w:hAnsi="Consolas" w:cs="Calibri"/>
      <w:szCs w:val="20"/>
    </w:rPr>
  </w:style>
  <w:style w:type="character" w:customStyle="1" w:styleId="TestomacroCarattere">
    <w:name w:val="Testo macro Carattere"/>
    <w:basedOn w:val="Carpredefinitoparagrafo"/>
    <w:link w:val="Testomacro"/>
    <w:uiPriority w:val="99"/>
    <w:semiHidden/>
    <w:rsid w:val="007115A4"/>
    <w:rPr>
      <w:rFonts w:ascii="Consolas" w:hAnsi="Consolas" w:cs="Calibri"/>
      <w:szCs w:val="20"/>
    </w:rPr>
  </w:style>
  <w:style w:type="paragraph" w:styleId="Testonormale">
    <w:name w:val="Plain Text"/>
    <w:basedOn w:val="Normale"/>
    <w:link w:val="TestonormaleCarattere"/>
    <w:uiPriority w:val="99"/>
    <w:semiHidden/>
    <w:unhideWhenUsed/>
    <w:rsid w:val="007115A4"/>
    <w:rPr>
      <w:rFonts w:ascii="Consolas" w:hAnsi="Consolas"/>
      <w:szCs w:val="21"/>
    </w:rPr>
  </w:style>
  <w:style w:type="character" w:customStyle="1" w:styleId="TestonormaleCarattere">
    <w:name w:val="Testo normale Carattere"/>
    <w:basedOn w:val="Carpredefinitoparagrafo"/>
    <w:link w:val="Testonormale"/>
    <w:uiPriority w:val="99"/>
    <w:semiHidden/>
    <w:rsid w:val="007115A4"/>
    <w:rPr>
      <w:rFonts w:ascii="Consolas" w:hAnsi="Consolas" w:cs="Calibri"/>
      <w:szCs w:val="21"/>
    </w:rPr>
  </w:style>
  <w:style w:type="character" w:styleId="Testosegnaposto">
    <w:name w:val="Placeholder Text"/>
    <w:basedOn w:val="Carpredefinitoparagrafo"/>
    <w:uiPriority w:val="99"/>
    <w:semiHidden/>
    <w:rsid w:val="007115A4"/>
    <w:rPr>
      <w:rFonts w:ascii="Calibri" w:hAnsi="Calibri" w:cs="Calibri"/>
      <w:color w:val="3B3838" w:themeColor="background2" w:themeShade="40"/>
    </w:rPr>
  </w:style>
  <w:style w:type="paragraph" w:styleId="Intestazione">
    <w:name w:val="header"/>
    <w:basedOn w:val="Normale"/>
    <w:link w:val="IntestazioneCarattere"/>
    <w:uiPriority w:val="99"/>
    <w:unhideWhenUsed/>
    <w:rsid w:val="007115A4"/>
  </w:style>
  <w:style w:type="character" w:customStyle="1" w:styleId="IntestazioneCarattere">
    <w:name w:val="Intestazione Carattere"/>
    <w:basedOn w:val="Carpredefinitoparagrafo"/>
    <w:link w:val="Intestazione"/>
    <w:uiPriority w:val="99"/>
    <w:rsid w:val="007115A4"/>
    <w:rPr>
      <w:rFonts w:ascii="Calibri" w:hAnsi="Calibri" w:cs="Calibri"/>
    </w:rPr>
  </w:style>
  <w:style w:type="paragraph" w:styleId="Pidipagina">
    <w:name w:val="footer"/>
    <w:basedOn w:val="Normale"/>
    <w:link w:val="PidipaginaCarattere"/>
    <w:uiPriority w:val="99"/>
    <w:unhideWhenUsed/>
    <w:rsid w:val="007115A4"/>
  </w:style>
  <w:style w:type="character" w:customStyle="1" w:styleId="PidipaginaCarattere">
    <w:name w:val="Piè di pagina Carattere"/>
    <w:basedOn w:val="Carpredefinitoparagrafo"/>
    <w:link w:val="Pidipagina"/>
    <w:uiPriority w:val="99"/>
    <w:rsid w:val="007115A4"/>
    <w:rPr>
      <w:rFonts w:ascii="Calibri" w:hAnsi="Calibri" w:cs="Calibri"/>
    </w:rPr>
  </w:style>
  <w:style w:type="paragraph" w:styleId="Sommario9">
    <w:name w:val="toc 9"/>
    <w:basedOn w:val="Normale"/>
    <w:next w:val="Normale"/>
    <w:autoRedefine/>
    <w:uiPriority w:val="39"/>
    <w:semiHidden/>
    <w:unhideWhenUsed/>
    <w:rsid w:val="007115A4"/>
    <w:pPr>
      <w:spacing w:after="120"/>
      <w:ind w:left="1757"/>
    </w:pPr>
  </w:style>
  <w:style w:type="character" w:styleId="Menzione">
    <w:name w:val="Mention"/>
    <w:basedOn w:val="Carpredefinitoparagrafo"/>
    <w:uiPriority w:val="99"/>
    <w:semiHidden/>
    <w:unhideWhenUsed/>
    <w:rsid w:val="007115A4"/>
    <w:rPr>
      <w:rFonts w:ascii="Calibri" w:hAnsi="Calibri" w:cs="Calibri"/>
      <w:color w:val="2B579A"/>
      <w:shd w:val="clear" w:color="auto" w:fill="E1DFDD"/>
    </w:rPr>
  </w:style>
  <w:style w:type="numbering" w:styleId="111111">
    <w:name w:val="Outline List 2"/>
    <w:basedOn w:val="Nessunelenco"/>
    <w:uiPriority w:val="99"/>
    <w:semiHidden/>
    <w:unhideWhenUsed/>
    <w:rsid w:val="007115A4"/>
    <w:pPr>
      <w:numPr>
        <w:numId w:val="24"/>
      </w:numPr>
    </w:pPr>
  </w:style>
  <w:style w:type="numbering" w:styleId="1ai">
    <w:name w:val="Outline List 1"/>
    <w:basedOn w:val="Nessunelenco"/>
    <w:uiPriority w:val="99"/>
    <w:semiHidden/>
    <w:unhideWhenUsed/>
    <w:rsid w:val="007115A4"/>
    <w:pPr>
      <w:numPr>
        <w:numId w:val="25"/>
      </w:numPr>
    </w:pPr>
  </w:style>
  <w:style w:type="character" w:styleId="VariabileHTML">
    <w:name w:val="HTML Variable"/>
    <w:basedOn w:val="Carpredefinitoparagrafo"/>
    <w:uiPriority w:val="99"/>
    <w:semiHidden/>
    <w:unhideWhenUsed/>
    <w:rsid w:val="007115A4"/>
    <w:rPr>
      <w:rFonts w:ascii="Calibri" w:hAnsi="Calibri" w:cs="Calibri"/>
      <w:i/>
      <w:iCs/>
    </w:rPr>
  </w:style>
  <w:style w:type="paragraph" w:styleId="IndirizzoHTML">
    <w:name w:val="HTML Address"/>
    <w:basedOn w:val="Normale"/>
    <w:link w:val="IndirizzoHTMLCarattere"/>
    <w:uiPriority w:val="99"/>
    <w:semiHidden/>
    <w:unhideWhenUsed/>
    <w:rsid w:val="007115A4"/>
    <w:rPr>
      <w:i/>
      <w:iCs/>
    </w:rPr>
  </w:style>
  <w:style w:type="character" w:customStyle="1" w:styleId="IndirizzoHTMLCarattere">
    <w:name w:val="Indirizzo HTML Carattere"/>
    <w:basedOn w:val="Carpredefinitoparagrafo"/>
    <w:link w:val="IndirizzoHTML"/>
    <w:uiPriority w:val="99"/>
    <w:semiHidden/>
    <w:rsid w:val="007115A4"/>
    <w:rPr>
      <w:rFonts w:ascii="Calibri" w:hAnsi="Calibri" w:cs="Calibri"/>
      <w:i/>
      <w:iCs/>
    </w:rPr>
  </w:style>
  <w:style w:type="character" w:styleId="DefinizioneHTML">
    <w:name w:val="HTML Definition"/>
    <w:basedOn w:val="Carpredefinitoparagrafo"/>
    <w:uiPriority w:val="99"/>
    <w:semiHidden/>
    <w:unhideWhenUsed/>
    <w:rsid w:val="007115A4"/>
    <w:rPr>
      <w:rFonts w:ascii="Calibri" w:hAnsi="Calibri" w:cs="Calibri"/>
      <w:i/>
      <w:iCs/>
    </w:rPr>
  </w:style>
  <w:style w:type="character" w:styleId="CitazioneHTML">
    <w:name w:val="HTML Cite"/>
    <w:basedOn w:val="Carpredefinitoparagrafo"/>
    <w:uiPriority w:val="99"/>
    <w:semiHidden/>
    <w:unhideWhenUsed/>
    <w:rsid w:val="007115A4"/>
    <w:rPr>
      <w:rFonts w:ascii="Calibri" w:hAnsi="Calibri" w:cs="Calibri"/>
      <w:i/>
      <w:iCs/>
    </w:rPr>
  </w:style>
  <w:style w:type="character" w:styleId="EsempioHTML">
    <w:name w:val="HTML Sample"/>
    <w:basedOn w:val="Carpredefinitoparagrafo"/>
    <w:uiPriority w:val="99"/>
    <w:semiHidden/>
    <w:unhideWhenUsed/>
    <w:rsid w:val="007115A4"/>
    <w:rPr>
      <w:rFonts w:ascii="Consolas" w:hAnsi="Consolas" w:cs="Calibri"/>
      <w:sz w:val="24"/>
      <w:szCs w:val="24"/>
    </w:rPr>
  </w:style>
  <w:style w:type="character" w:styleId="AcronimoHTML">
    <w:name w:val="HTML Acronym"/>
    <w:basedOn w:val="Carpredefinitoparagrafo"/>
    <w:uiPriority w:val="99"/>
    <w:semiHidden/>
    <w:unhideWhenUsed/>
    <w:rsid w:val="007115A4"/>
    <w:rPr>
      <w:rFonts w:ascii="Calibri" w:hAnsi="Calibri" w:cs="Calibri"/>
    </w:rPr>
  </w:style>
  <w:style w:type="paragraph" w:styleId="Sommario1">
    <w:name w:val="toc 1"/>
    <w:basedOn w:val="Normale"/>
    <w:next w:val="Normale"/>
    <w:autoRedefine/>
    <w:uiPriority w:val="39"/>
    <w:semiHidden/>
    <w:unhideWhenUsed/>
    <w:rsid w:val="007115A4"/>
    <w:pPr>
      <w:spacing w:after="100"/>
    </w:pPr>
  </w:style>
  <w:style w:type="paragraph" w:styleId="Sommario2">
    <w:name w:val="toc 2"/>
    <w:basedOn w:val="Normale"/>
    <w:next w:val="Normale"/>
    <w:autoRedefine/>
    <w:uiPriority w:val="39"/>
    <w:semiHidden/>
    <w:unhideWhenUsed/>
    <w:rsid w:val="007115A4"/>
    <w:pPr>
      <w:spacing w:after="100"/>
      <w:ind w:left="220"/>
    </w:pPr>
  </w:style>
  <w:style w:type="paragraph" w:styleId="Sommario3">
    <w:name w:val="toc 3"/>
    <w:basedOn w:val="Normale"/>
    <w:next w:val="Normale"/>
    <w:autoRedefine/>
    <w:uiPriority w:val="39"/>
    <w:semiHidden/>
    <w:unhideWhenUsed/>
    <w:rsid w:val="007115A4"/>
    <w:pPr>
      <w:spacing w:after="100"/>
      <w:ind w:left="440"/>
    </w:pPr>
  </w:style>
  <w:style w:type="paragraph" w:styleId="Sommario4">
    <w:name w:val="toc 4"/>
    <w:basedOn w:val="Normale"/>
    <w:next w:val="Normale"/>
    <w:autoRedefine/>
    <w:uiPriority w:val="39"/>
    <w:semiHidden/>
    <w:unhideWhenUsed/>
    <w:rsid w:val="007115A4"/>
    <w:pPr>
      <w:spacing w:after="100"/>
      <w:ind w:left="660"/>
    </w:pPr>
  </w:style>
  <w:style w:type="paragraph" w:styleId="Sommario5">
    <w:name w:val="toc 5"/>
    <w:basedOn w:val="Normale"/>
    <w:next w:val="Normale"/>
    <w:autoRedefine/>
    <w:uiPriority w:val="39"/>
    <w:semiHidden/>
    <w:unhideWhenUsed/>
    <w:rsid w:val="007115A4"/>
    <w:pPr>
      <w:spacing w:after="100"/>
      <w:ind w:left="880"/>
    </w:pPr>
  </w:style>
  <w:style w:type="paragraph" w:styleId="Sommario6">
    <w:name w:val="toc 6"/>
    <w:basedOn w:val="Normale"/>
    <w:next w:val="Normale"/>
    <w:autoRedefine/>
    <w:uiPriority w:val="39"/>
    <w:semiHidden/>
    <w:unhideWhenUsed/>
    <w:rsid w:val="007115A4"/>
    <w:pPr>
      <w:spacing w:after="100"/>
      <w:ind w:left="1100"/>
    </w:pPr>
  </w:style>
  <w:style w:type="paragraph" w:styleId="Sommario7">
    <w:name w:val="toc 7"/>
    <w:basedOn w:val="Normale"/>
    <w:next w:val="Normale"/>
    <w:autoRedefine/>
    <w:uiPriority w:val="39"/>
    <w:semiHidden/>
    <w:unhideWhenUsed/>
    <w:rsid w:val="007115A4"/>
    <w:pPr>
      <w:spacing w:after="100"/>
      <w:ind w:left="1320"/>
    </w:pPr>
  </w:style>
  <w:style w:type="paragraph" w:styleId="Sommario8">
    <w:name w:val="toc 8"/>
    <w:basedOn w:val="Normale"/>
    <w:next w:val="Normale"/>
    <w:autoRedefine/>
    <w:uiPriority w:val="39"/>
    <w:semiHidden/>
    <w:unhideWhenUsed/>
    <w:rsid w:val="007115A4"/>
    <w:pPr>
      <w:spacing w:after="100"/>
      <w:ind w:left="1540"/>
    </w:pPr>
  </w:style>
  <w:style w:type="paragraph" w:styleId="Titolosommario">
    <w:name w:val="TOC Heading"/>
    <w:basedOn w:val="Titolo1"/>
    <w:next w:val="Normale"/>
    <w:uiPriority w:val="39"/>
    <w:semiHidden/>
    <w:unhideWhenUsed/>
    <w:qFormat/>
    <w:rsid w:val="007115A4"/>
    <w:pPr>
      <w:outlineLvl w:val="9"/>
    </w:pPr>
    <w:rPr>
      <w:color w:val="2E74B5" w:themeColor="accent1" w:themeShade="BF"/>
    </w:rPr>
  </w:style>
  <w:style w:type="table" w:styleId="Tabellaprofessionale">
    <w:name w:val="Table Professional"/>
    <w:basedOn w:val="Tabellanormale"/>
    <w:uiPriority w:val="99"/>
    <w:semiHidden/>
    <w:unhideWhenUsed/>
    <w:rsid w:val="007115A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Elencomedio1">
    <w:name w:val="Medium List 1"/>
    <w:basedOn w:val="Tabellanormale"/>
    <w:uiPriority w:val="65"/>
    <w:semiHidden/>
    <w:unhideWhenUsed/>
    <w:rsid w:val="007115A4"/>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Elencomedio1-Colore1">
    <w:name w:val="Medium List 1 Accent 1"/>
    <w:basedOn w:val="Tabellanormale"/>
    <w:uiPriority w:val="65"/>
    <w:rsid w:val="007115A4"/>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Elencomedio1-Colore2">
    <w:name w:val="Medium List 1 Accent 2"/>
    <w:basedOn w:val="Tabellanormale"/>
    <w:uiPriority w:val="65"/>
    <w:semiHidden/>
    <w:unhideWhenUsed/>
    <w:rsid w:val="007115A4"/>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Elencomedio1-Colore3">
    <w:name w:val="Medium List 1 Accent 3"/>
    <w:basedOn w:val="Tabellanormale"/>
    <w:uiPriority w:val="65"/>
    <w:semiHidden/>
    <w:unhideWhenUsed/>
    <w:rsid w:val="007115A4"/>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Elencomedio1-Colore4">
    <w:name w:val="Medium List 1 Accent 4"/>
    <w:basedOn w:val="Tabellanormale"/>
    <w:uiPriority w:val="65"/>
    <w:semiHidden/>
    <w:unhideWhenUsed/>
    <w:rsid w:val="007115A4"/>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Elencomedio1-Colore5">
    <w:name w:val="Medium List 1 Accent 5"/>
    <w:basedOn w:val="Tabellanormale"/>
    <w:uiPriority w:val="65"/>
    <w:semiHidden/>
    <w:unhideWhenUsed/>
    <w:rsid w:val="007115A4"/>
    <w:rPr>
      <w:color w:val="000000" w:themeColor="text1"/>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Elencomedio1-Colore6">
    <w:name w:val="Medium List 1 Accent 6"/>
    <w:basedOn w:val="Tabellanormale"/>
    <w:uiPriority w:val="65"/>
    <w:semiHidden/>
    <w:unhideWhenUsed/>
    <w:rsid w:val="007115A4"/>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Elencomedio2">
    <w:name w:val="Medium List 2"/>
    <w:basedOn w:val="Tabellanormale"/>
    <w:uiPriority w:val="66"/>
    <w:semiHidden/>
    <w:unhideWhenUsed/>
    <w:rsid w:val="007115A4"/>
    <w:rPr>
      <w:rFonts w:ascii="Calibri Light" w:eastAsiaTheme="majorEastAsia" w:hAnsi="Calibri Light" w:cs="Calibri Light"/>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1">
    <w:name w:val="Medium List 2 Accent 1"/>
    <w:basedOn w:val="Tabellanormale"/>
    <w:uiPriority w:val="66"/>
    <w:semiHidden/>
    <w:unhideWhenUsed/>
    <w:rsid w:val="007115A4"/>
    <w:rPr>
      <w:rFonts w:ascii="Calibri Light" w:eastAsiaTheme="majorEastAsia" w:hAnsi="Calibri Light" w:cs="Calibri Light"/>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2">
    <w:name w:val="Medium List 2 Accent 2"/>
    <w:basedOn w:val="Tabellanormale"/>
    <w:uiPriority w:val="66"/>
    <w:semiHidden/>
    <w:unhideWhenUsed/>
    <w:rsid w:val="007115A4"/>
    <w:rPr>
      <w:rFonts w:ascii="Calibri Light" w:eastAsiaTheme="majorEastAsia" w:hAnsi="Calibri Light" w:cs="Calibri Light"/>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3">
    <w:name w:val="Medium List 2 Accent 3"/>
    <w:basedOn w:val="Tabellanormale"/>
    <w:uiPriority w:val="66"/>
    <w:semiHidden/>
    <w:unhideWhenUsed/>
    <w:rsid w:val="007115A4"/>
    <w:rPr>
      <w:rFonts w:ascii="Calibri Light" w:eastAsiaTheme="majorEastAsia" w:hAnsi="Calibri Light" w:cs="Calibri Light"/>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4">
    <w:name w:val="Medium List 2 Accent 4"/>
    <w:basedOn w:val="Tabellanormale"/>
    <w:uiPriority w:val="66"/>
    <w:semiHidden/>
    <w:unhideWhenUsed/>
    <w:rsid w:val="007115A4"/>
    <w:rPr>
      <w:rFonts w:ascii="Calibri Light" w:eastAsiaTheme="majorEastAsia" w:hAnsi="Calibri Light" w:cs="Calibri Light"/>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5">
    <w:name w:val="Medium List 2 Accent 5"/>
    <w:basedOn w:val="Tabellanormale"/>
    <w:uiPriority w:val="66"/>
    <w:semiHidden/>
    <w:unhideWhenUsed/>
    <w:rsid w:val="007115A4"/>
    <w:rPr>
      <w:rFonts w:ascii="Calibri Light" w:eastAsiaTheme="majorEastAsia" w:hAnsi="Calibri Light" w:cs="Calibri Light"/>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6">
    <w:name w:val="Medium List 2 Accent 6"/>
    <w:basedOn w:val="Tabellanormale"/>
    <w:uiPriority w:val="66"/>
    <w:semiHidden/>
    <w:unhideWhenUsed/>
    <w:rsid w:val="007115A4"/>
    <w:rPr>
      <w:rFonts w:ascii="Calibri Light" w:eastAsiaTheme="majorEastAsia" w:hAnsi="Calibri Light" w:cs="Calibri Light"/>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fondomedio1">
    <w:name w:val="Medium Shading 1"/>
    <w:basedOn w:val="Tabellanormale"/>
    <w:uiPriority w:val="63"/>
    <w:semiHidden/>
    <w:unhideWhenUsed/>
    <w:rsid w:val="007115A4"/>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fondomedio1-Colore1">
    <w:name w:val="Medium Shading 1 Accent 1"/>
    <w:basedOn w:val="Tabellanormale"/>
    <w:uiPriority w:val="63"/>
    <w:rsid w:val="007115A4"/>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Sfondomedio1-Colore2">
    <w:name w:val="Medium Shading 1 Accent 2"/>
    <w:basedOn w:val="Tabellanormale"/>
    <w:uiPriority w:val="63"/>
    <w:semiHidden/>
    <w:unhideWhenUsed/>
    <w:rsid w:val="007115A4"/>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Sfondomedio1-Colore3">
    <w:name w:val="Medium Shading 1 Accent 3"/>
    <w:basedOn w:val="Tabellanormale"/>
    <w:uiPriority w:val="63"/>
    <w:semiHidden/>
    <w:unhideWhenUsed/>
    <w:rsid w:val="007115A4"/>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Sfondomedio1-Colore4">
    <w:name w:val="Medium Shading 1 Accent 4"/>
    <w:basedOn w:val="Tabellanormale"/>
    <w:uiPriority w:val="63"/>
    <w:semiHidden/>
    <w:unhideWhenUsed/>
    <w:rsid w:val="007115A4"/>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Sfondomedio1-Colore5">
    <w:name w:val="Medium Shading 1 Accent 5"/>
    <w:basedOn w:val="Tabellanormale"/>
    <w:uiPriority w:val="63"/>
    <w:semiHidden/>
    <w:unhideWhenUsed/>
    <w:rsid w:val="007115A4"/>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Sfondomedio1-Colore6">
    <w:name w:val="Medium Shading 1 Accent 6"/>
    <w:basedOn w:val="Tabellanormale"/>
    <w:uiPriority w:val="63"/>
    <w:semiHidden/>
    <w:unhideWhenUsed/>
    <w:rsid w:val="007115A4"/>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Sfondomedio2">
    <w:name w:val="Medium Shading 2"/>
    <w:basedOn w:val="Tabellanormale"/>
    <w:uiPriority w:val="64"/>
    <w:semiHidden/>
    <w:unhideWhenUsed/>
    <w:rsid w:val="007115A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fondomedio2-Colore1">
    <w:name w:val="Medium Shading 2 Accent 1"/>
    <w:basedOn w:val="Tabellanormale"/>
    <w:uiPriority w:val="64"/>
    <w:rsid w:val="007115A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fondomedio2-Colore2">
    <w:name w:val="Medium Shading 2 Accent 2"/>
    <w:basedOn w:val="Tabellanormale"/>
    <w:uiPriority w:val="64"/>
    <w:semiHidden/>
    <w:unhideWhenUsed/>
    <w:rsid w:val="007115A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fondomedio2-Colore3">
    <w:name w:val="Medium Shading 2 Accent 3"/>
    <w:basedOn w:val="Tabellanormale"/>
    <w:uiPriority w:val="64"/>
    <w:semiHidden/>
    <w:unhideWhenUsed/>
    <w:rsid w:val="007115A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fondomedio2-Colore4">
    <w:name w:val="Medium Shading 2 Accent 4"/>
    <w:basedOn w:val="Tabellanormale"/>
    <w:uiPriority w:val="64"/>
    <w:semiHidden/>
    <w:unhideWhenUsed/>
    <w:rsid w:val="007115A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fondomedio2-Colore5">
    <w:name w:val="Medium Shading 2 Accent 5"/>
    <w:basedOn w:val="Tabellanormale"/>
    <w:uiPriority w:val="64"/>
    <w:semiHidden/>
    <w:unhideWhenUsed/>
    <w:rsid w:val="007115A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fondomedio2-Colore6">
    <w:name w:val="Medium Shading 2 Accent 6"/>
    <w:basedOn w:val="Tabellanormale"/>
    <w:uiPriority w:val="64"/>
    <w:semiHidden/>
    <w:unhideWhenUsed/>
    <w:rsid w:val="007115A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rigliamedia1">
    <w:name w:val="Medium Grid 1"/>
    <w:basedOn w:val="Tabellanormale"/>
    <w:uiPriority w:val="67"/>
    <w:semiHidden/>
    <w:unhideWhenUsed/>
    <w:rsid w:val="007115A4"/>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gliamedia1-Colore1">
    <w:name w:val="Medium Grid 1 Accent 1"/>
    <w:basedOn w:val="Tabellanormale"/>
    <w:uiPriority w:val="67"/>
    <w:semiHidden/>
    <w:unhideWhenUsed/>
    <w:rsid w:val="007115A4"/>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Grigliamedia1-Colore2">
    <w:name w:val="Medium Grid 1 Accent 2"/>
    <w:basedOn w:val="Tabellanormale"/>
    <w:uiPriority w:val="67"/>
    <w:semiHidden/>
    <w:unhideWhenUsed/>
    <w:rsid w:val="007115A4"/>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Grigliamedia1-Colore3">
    <w:name w:val="Medium Grid 1 Accent 3"/>
    <w:basedOn w:val="Tabellanormale"/>
    <w:uiPriority w:val="67"/>
    <w:semiHidden/>
    <w:unhideWhenUsed/>
    <w:rsid w:val="007115A4"/>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Grigliamedia1-Colore4">
    <w:name w:val="Medium Grid 1 Accent 4"/>
    <w:basedOn w:val="Tabellanormale"/>
    <w:uiPriority w:val="67"/>
    <w:semiHidden/>
    <w:unhideWhenUsed/>
    <w:rsid w:val="007115A4"/>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Grigliamedia1-Colore5">
    <w:name w:val="Medium Grid 1 Accent 5"/>
    <w:basedOn w:val="Tabellanormale"/>
    <w:uiPriority w:val="67"/>
    <w:semiHidden/>
    <w:unhideWhenUsed/>
    <w:rsid w:val="007115A4"/>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Grigliamedia1-Colore6">
    <w:name w:val="Medium Grid 1 Accent 6"/>
    <w:basedOn w:val="Tabellanormale"/>
    <w:uiPriority w:val="67"/>
    <w:semiHidden/>
    <w:unhideWhenUsed/>
    <w:rsid w:val="007115A4"/>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Grigliamedia2">
    <w:name w:val="Medium Grid 2"/>
    <w:basedOn w:val="Tabellanormale"/>
    <w:uiPriority w:val="68"/>
    <w:semiHidden/>
    <w:unhideWhenUsed/>
    <w:rsid w:val="007115A4"/>
    <w:rPr>
      <w:rFonts w:ascii="Calibri Light" w:eastAsiaTheme="majorEastAsia" w:hAnsi="Calibri Light" w:cs="Calibri Light"/>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rigliamedia2-Colore1">
    <w:name w:val="Medium Grid 2 Accent 1"/>
    <w:basedOn w:val="Tabellanormale"/>
    <w:uiPriority w:val="68"/>
    <w:semiHidden/>
    <w:unhideWhenUsed/>
    <w:rsid w:val="007115A4"/>
    <w:rPr>
      <w:rFonts w:ascii="Calibri Light" w:eastAsiaTheme="majorEastAsia" w:hAnsi="Calibri Light" w:cs="Calibri Light"/>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Grigliamedia2-Colore2">
    <w:name w:val="Medium Grid 2 Accent 2"/>
    <w:basedOn w:val="Tabellanormale"/>
    <w:uiPriority w:val="68"/>
    <w:semiHidden/>
    <w:unhideWhenUsed/>
    <w:rsid w:val="007115A4"/>
    <w:rPr>
      <w:rFonts w:ascii="Calibri Light" w:eastAsiaTheme="majorEastAsia" w:hAnsi="Calibri Light" w:cs="Calibri Light"/>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Grigliamedia2-Colore3">
    <w:name w:val="Medium Grid 2 Accent 3"/>
    <w:basedOn w:val="Tabellanormale"/>
    <w:uiPriority w:val="68"/>
    <w:semiHidden/>
    <w:unhideWhenUsed/>
    <w:rsid w:val="007115A4"/>
    <w:rPr>
      <w:rFonts w:ascii="Calibri Light" w:eastAsiaTheme="majorEastAsia" w:hAnsi="Calibri Light" w:cs="Calibri Light"/>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Grigliamedia2-Colore4">
    <w:name w:val="Medium Grid 2 Accent 4"/>
    <w:basedOn w:val="Tabellanormale"/>
    <w:uiPriority w:val="68"/>
    <w:semiHidden/>
    <w:unhideWhenUsed/>
    <w:rsid w:val="007115A4"/>
    <w:rPr>
      <w:rFonts w:ascii="Calibri Light" w:eastAsiaTheme="majorEastAsia" w:hAnsi="Calibri Light" w:cs="Calibri Light"/>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Grigliamedia2-Colore5">
    <w:name w:val="Medium Grid 2 Accent 5"/>
    <w:basedOn w:val="Tabellanormale"/>
    <w:uiPriority w:val="68"/>
    <w:semiHidden/>
    <w:unhideWhenUsed/>
    <w:rsid w:val="007115A4"/>
    <w:rPr>
      <w:rFonts w:ascii="Calibri Light" w:eastAsiaTheme="majorEastAsia" w:hAnsi="Calibri Light" w:cs="Calibri Light"/>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Grigliamedia2-Colore6">
    <w:name w:val="Medium Grid 2 Accent 6"/>
    <w:basedOn w:val="Tabellanormale"/>
    <w:uiPriority w:val="68"/>
    <w:semiHidden/>
    <w:unhideWhenUsed/>
    <w:rsid w:val="007115A4"/>
    <w:rPr>
      <w:rFonts w:ascii="Calibri Light" w:eastAsiaTheme="majorEastAsia" w:hAnsi="Calibri Light" w:cs="Calibri Light"/>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Grigliamedia3">
    <w:name w:val="Medium Grid 3"/>
    <w:basedOn w:val="Tabellanormale"/>
    <w:uiPriority w:val="69"/>
    <w:semiHidden/>
    <w:unhideWhenUsed/>
    <w:rsid w:val="007115A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rigliamedia3-Colore1">
    <w:name w:val="Medium Grid 3 Accent 1"/>
    <w:basedOn w:val="Tabellanormale"/>
    <w:uiPriority w:val="69"/>
    <w:semiHidden/>
    <w:unhideWhenUsed/>
    <w:rsid w:val="007115A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Grigliamedia3-Colore2">
    <w:name w:val="Medium Grid 3 Accent 2"/>
    <w:basedOn w:val="Tabellanormale"/>
    <w:uiPriority w:val="69"/>
    <w:semiHidden/>
    <w:unhideWhenUsed/>
    <w:rsid w:val="007115A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Grigliamedia3-Colore3">
    <w:name w:val="Medium Grid 3 Accent 3"/>
    <w:basedOn w:val="Tabellanormale"/>
    <w:uiPriority w:val="69"/>
    <w:semiHidden/>
    <w:unhideWhenUsed/>
    <w:rsid w:val="007115A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Grigliamedia3-Colore4">
    <w:name w:val="Medium Grid 3 Accent 4"/>
    <w:basedOn w:val="Tabellanormale"/>
    <w:uiPriority w:val="69"/>
    <w:semiHidden/>
    <w:unhideWhenUsed/>
    <w:rsid w:val="007115A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Grigliamedia3-Colore5">
    <w:name w:val="Medium Grid 3 Accent 5"/>
    <w:basedOn w:val="Tabellanormale"/>
    <w:uiPriority w:val="69"/>
    <w:semiHidden/>
    <w:unhideWhenUsed/>
    <w:rsid w:val="007115A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Grigliamedia3-Colore6">
    <w:name w:val="Medium Grid 3 Accent 6"/>
    <w:basedOn w:val="Tabellanormale"/>
    <w:uiPriority w:val="69"/>
    <w:semiHidden/>
    <w:unhideWhenUsed/>
    <w:rsid w:val="007115A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paragraph" w:styleId="Bibliografia">
    <w:name w:val="Bibliography"/>
    <w:basedOn w:val="Normale"/>
    <w:next w:val="Normale"/>
    <w:uiPriority w:val="37"/>
    <w:semiHidden/>
    <w:unhideWhenUsed/>
    <w:rsid w:val="007115A4"/>
  </w:style>
  <w:style w:type="character" w:styleId="Hashtag">
    <w:name w:val="Hashtag"/>
    <w:basedOn w:val="Carpredefinitoparagrafo"/>
    <w:uiPriority w:val="99"/>
    <w:semiHidden/>
    <w:unhideWhenUsed/>
    <w:rsid w:val="007115A4"/>
    <w:rPr>
      <w:rFonts w:ascii="Calibri" w:hAnsi="Calibri" w:cs="Calibri"/>
      <w:color w:val="2B579A"/>
      <w:shd w:val="clear" w:color="auto" w:fill="E1DFDD"/>
    </w:rPr>
  </w:style>
  <w:style w:type="paragraph" w:styleId="Intestazionemessaggio">
    <w:name w:val="Message Header"/>
    <w:basedOn w:val="Normale"/>
    <w:link w:val="IntestazionemessaggioCarattere"/>
    <w:uiPriority w:val="99"/>
    <w:semiHidden/>
    <w:unhideWhenUsed/>
    <w:rsid w:val="007115A4"/>
    <w:pPr>
      <w:pBdr>
        <w:top w:val="single" w:sz="6" w:space="1" w:color="auto"/>
        <w:left w:val="single" w:sz="6" w:space="1" w:color="auto"/>
        <w:bottom w:val="single" w:sz="6" w:space="1" w:color="auto"/>
        <w:right w:val="single" w:sz="6" w:space="1" w:color="auto"/>
      </w:pBdr>
      <w:shd w:val="pct20" w:color="auto" w:fill="auto"/>
      <w:ind w:left="1080" w:hanging="1080"/>
    </w:pPr>
    <w:rPr>
      <w:rFonts w:ascii="Calibri Light" w:eastAsiaTheme="majorEastAsia" w:hAnsi="Calibri Light" w:cs="Calibri Light"/>
      <w:sz w:val="24"/>
      <w:szCs w:val="24"/>
    </w:rPr>
  </w:style>
  <w:style w:type="character" w:customStyle="1" w:styleId="IntestazionemessaggioCarattere">
    <w:name w:val="Intestazione messaggio Carattere"/>
    <w:basedOn w:val="Carpredefinitoparagrafo"/>
    <w:link w:val="Intestazionemessaggio"/>
    <w:uiPriority w:val="99"/>
    <w:semiHidden/>
    <w:rsid w:val="007115A4"/>
    <w:rPr>
      <w:rFonts w:ascii="Calibri Light" w:eastAsiaTheme="majorEastAsia" w:hAnsi="Calibri Light" w:cs="Calibri Light"/>
      <w:sz w:val="24"/>
      <w:szCs w:val="24"/>
      <w:shd w:val="pct20" w:color="auto" w:fill="auto"/>
    </w:rPr>
  </w:style>
  <w:style w:type="table" w:styleId="Tabellaelegante">
    <w:name w:val="Table Elegant"/>
    <w:basedOn w:val="Tabellanormale"/>
    <w:uiPriority w:val="99"/>
    <w:semiHidden/>
    <w:unhideWhenUsed/>
    <w:rsid w:val="007115A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lenco">
    <w:name w:val="List"/>
    <w:basedOn w:val="Normale"/>
    <w:uiPriority w:val="99"/>
    <w:semiHidden/>
    <w:unhideWhenUsed/>
    <w:rsid w:val="007115A4"/>
    <w:pPr>
      <w:ind w:left="360" w:hanging="360"/>
      <w:contextualSpacing/>
    </w:pPr>
  </w:style>
  <w:style w:type="paragraph" w:styleId="Elenco2">
    <w:name w:val="List 2"/>
    <w:basedOn w:val="Normale"/>
    <w:uiPriority w:val="99"/>
    <w:semiHidden/>
    <w:unhideWhenUsed/>
    <w:rsid w:val="007115A4"/>
    <w:pPr>
      <w:ind w:left="720" w:hanging="360"/>
      <w:contextualSpacing/>
    </w:pPr>
  </w:style>
  <w:style w:type="paragraph" w:styleId="Elenco3">
    <w:name w:val="List 3"/>
    <w:basedOn w:val="Normale"/>
    <w:uiPriority w:val="99"/>
    <w:semiHidden/>
    <w:unhideWhenUsed/>
    <w:rsid w:val="007115A4"/>
    <w:pPr>
      <w:ind w:left="1080" w:hanging="360"/>
      <w:contextualSpacing/>
    </w:pPr>
  </w:style>
  <w:style w:type="paragraph" w:styleId="Elenco4">
    <w:name w:val="List 4"/>
    <w:basedOn w:val="Normale"/>
    <w:uiPriority w:val="99"/>
    <w:semiHidden/>
    <w:unhideWhenUsed/>
    <w:rsid w:val="007115A4"/>
    <w:pPr>
      <w:ind w:left="1440" w:hanging="360"/>
      <w:contextualSpacing/>
    </w:pPr>
  </w:style>
  <w:style w:type="paragraph" w:styleId="Elenco5">
    <w:name w:val="List 5"/>
    <w:basedOn w:val="Normale"/>
    <w:uiPriority w:val="99"/>
    <w:semiHidden/>
    <w:unhideWhenUsed/>
    <w:rsid w:val="007115A4"/>
    <w:pPr>
      <w:ind w:left="1800" w:hanging="360"/>
      <w:contextualSpacing/>
    </w:pPr>
  </w:style>
  <w:style w:type="table" w:styleId="Elencotabella1">
    <w:name w:val="Table List 1"/>
    <w:basedOn w:val="Tabellanormale"/>
    <w:uiPriority w:val="99"/>
    <w:semiHidden/>
    <w:unhideWhenUsed/>
    <w:rsid w:val="007115A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lencotabella2">
    <w:name w:val="Table List 2"/>
    <w:basedOn w:val="Tabellanormale"/>
    <w:uiPriority w:val="99"/>
    <w:semiHidden/>
    <w:unhideWhenUsed/>
    <w:rsid w:val="007115A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lencotabella3">
    <w:name w:val="Table List 3"/>
    <w:basedOn w:val="Tabellanormale"/>
    <w:uiPriority w:val="99"/>
    <w:semiHidden/>
    <w:unhideWhenUsed/>
    <w:rsid w:val="007115A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Elencotabella4">
    <w:name w:val="Table List 4"/>
    <w:basedOn w:val="Tabellanormale"/>
    <w:uiPriority w:val="99"/>
    <w:semiHidden/>
    <w:unhideWhenUsed/>
    <w:rsid w:val="007115A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Elencotabella5">
    <w:name w:val="Table List 5"/>
    <w:basedOn w:val="Tabellanormale"/>
    <w:uiPriority w:val="99"/>
    <w:semiHidden/>
    <w:unhideWhenUsed/>
    <w:rsid w:val="007115A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Elencotabella6">
    <w:name w:val="Table List 6"/>
    <w:basedOn w:val="Tabellanormale"/>
    <w:uiPriority w:val="99"/>
    <w:semiHidden/>
    <w:unhideWhenUsed/>
    <w:rsid w:val="007115A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Elencotabella7">
    <w:name w:val="Table List 7"/>
    <w:basedOn w:val="Tabellanormale"/>
    <w:uiPriority w:val="99"/>
    <w:semiHidden/>
    <w:unhideWhenUsed/>
    <w:rsid w:val="007115A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Elencotabella8">
    <w:name w:val="Table List 8"/>
    <w:basedOn w:val="Tabellanormale"/>
    <w:uiPriority w:val="99"/>
    <w:semiHidden/>
    <w:unhideWhenUsed/>
    <w:rsid w:val="007115A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Elencocontinua">
    <w:name w:val="List Continue"/>
    <w:basedOn w:val="Normale"/>
    <w:uiPriority w:val="99"/>
    <w:semiHidden/>
    <w:unhideWhenUsed/>
    <w:rsid w:val="007115A4"/>
    <w:pPr>
      <w:spacing w:after="120"/>
      <w:ind w:left="360"/>
      <w:contextualSpacing/>
    </w:pPr>
  </w:style>
  <w:style w:type="paragraph" w:styleId="Elencocontinua2">
    <w:name w:val="List Continue 2"/>
    <w:basedOn w:val="Normale"/>
    <w:uiPriority w:val="99"/>
    <w:semiHidden/>
    <w:unhideWhenUsed/>
    <w:rsid w:val="007115A4"/>
    <w:pPr>
      <w:spacing w:after="120"/>
      <w:ind w:left="720"/>
      <w:contextualSpacing/>
    </w:pPr>
  </w:style>
  <w:style w:type="paragraph" w:styleId="Elencocontinua3">
    <w:name w:val="List Continue 3"/>
    <w:basedOn w:val="Normale"/>
    <w:uiPriority w:val="99"/>
    <w:semiHidden/>
    <w:unhideWhenUsed/>
    <w:rsid w:val="007115A4"/>
    <w:pPr>
      <w:spacing w:after="120"/>
      <w:ind w:left="1080"/>
      <w:contextualSpacing/>
    </w:pPr>
  </w:style>
  <w:style w:type="paragraph" w:styleId="Elencocontinua4">
    <w:name w:val="List Continue 4"/>
    <w:basedOn w:val="Normale"/>
    <w:uiPriority w:val="99"/>
    <w:semiHidden/>
    <w:unhideWhenUsed/>
    <w:rsid w:val="007115A4"/>
    <w:pPr>
      <w:spacing w:after="120"/>
      <w:ind w:left="1440"/>
      <w:contextualSpacing/>
    </w:pPr>
  </w:style>
  <w:style w:type="paragraph" w:styleId="Elencocontinua5">
    <w:name w:val="List Continue 5"/>
    <w:basedOn w:val="Normale"/>
    <w:uiPriority w:val="99"/>
    <w:semiHidden/>
    <w:unhideWhenUsed/>
    <w:rsid w:val="007115A4"/>
    <w:pPr>
      <w:spacing w:after="120"/>
      <w:ind w:left="1800"/>
      <w:contextualSpacing/>
    </w:pPr>
  </w:style>
  <w:style w:type="paragraph" w:styleId="Paragrafoelenco">
    <w:name w:val="List Paragraph"/>
    <w:basedOn w:val="Normale"/>
    <w:uiPriority w:val="34"/>
    <w:semiHidden/>
    <w:unhideWhenUsed/>
    <w:qFormat/>
    <w:rsid w:val="007115A4"/>
    <w:pPr>
      <w:ind w:left="720"/>
      <w:contextualSpacing/>
    </w:pPr>
  </w:style>
  <w:style w:type="paragraph" w:styleId="Numeroelenco">
    <w:name w:val="List Number"/>
    <w:basedOn w:val="Normale"/>
    <w:uiPriority w:val="99"/>
    <w:semiHidden/>
    <w:unhideWhenUsed/>
    <w:rsid w:val="007115A4"/>
    <w:pPr>
      <w:numPr>
        <w:numId w:val="13"/>
      </w:numPr>
      <w:contextualSpacing/>
    </w:pPr>
  </w:style>
  <w:style w:type="paragraph" w:styleId="Numeroelenco2">
    <w:name w:val="List Number 2"/>
    <w:basedOn w:val="Normale"/>
    <w:uiPriority w:val="99"/>
    <w:semiHidden/>
    <w:unhideWhenUsed/>
    <w:rsid w:val="007115A4"/>
    <w:pPr>
      <w:numPr>
        <w:numId w:val="14"/>
      </w:numPr>
      <w:contextualSpacing/>
    </w:pPr>
  </w:style>
  <w:style w:type="paragraph" w:styleId="Numeroelenco3">
    <w:name w:val="List Number 3"/>
    <w:basedOn w:val="Normale"/>
    <w:uiPriority w:val="99"/>
    <w:semiHidden/>
    <w:unhideWhenUsed/>
    <w:rsid w:val="007115A4"/>
    <w:pPr>
      <w:numPr>
        <w:numId w:val="15"/>
      </w:numPr>
      <w:contextualSpacing/>
    </w:pPr>
  </w:style>
  <w:style w:type="paragraph" w:styleId="Numeroelenco4">
    <w:name w:val="List Number 4"/>
    <w:basedOn w:val="Normale"/>
    <w:uiPriority w:val="99"/>
    <w:semiHidden/>
    <w:unhideWhenUsed/>
    <w:rsid w:val="007115A4"/>
    <w:pPr>
      <w:numPr>
        <w:numId w:val="16"/>
      </w:numPr>
      <w:contextualSpacing/>
    </w:pPr>
  </w:style>
  <w:style w:type="paragraph" w:styleId="Numeroelenco5">
    <w:name w:val="List Number 5"/>
    <w:basedOn w:val="Normale"/>
    <w:uiPriority w:val="99"/>
    <w:semiHidden/>
    <w:unhideWhenUsed/>
    <w:rsid w:val="007115A4"/>
    <w:pPr>
      <w:numPr>
        <w:numId w:val="17"/>
      </w:numPr>
      <w:contextualSpacing/>
    </w:pPr>
  </w:style>
  <w:style w:type="paragraph" w:styleId="Puntoelenco">
    <w:name w:val="List Bullet"/>
    <w:basedOn w:val="Normale"/>
    <w:uiPriority w:val="99"/>
    <w:semiHidden/>
    <w:unhideWhenUsed/>
    <w:rsid w:val="007115A4"/>
    <w:pPr>
      <w:numPr>
        <w:numId w:val="8"/>
      </w:numPr>
      <w:contextualSpacing/>
    </w:pPr>
  </w:style>
  <w:style w:type="paragraph" w:styleId="Puntoelenco2">
    <w:name w:val="List Bullet 2"/>
    <w:basedOn w:val="Normale"/>
    <w:uiPriority w:val="99"/>
    <w:semiHidden/>
    <w:unhideWhenUsed/>
    <w:rsid w:val="007115A4"/>
    <w:pPr>
      <w:numPr>
        <w:numId w:val="9"/>
      </w:numPr>
      <w:contextualSpacing/>
    </w:pPr>
  </w:style>
  <w:style w:type="paragraph" w:styleId="Puntoelenco3">
    <w:name w:val="List Bullet 3"/>
    <w:basedOn w:val="Normale"/>
    <w:uiPriority w:val="99"/>
    <w:semiHidden/>
    <w:unhideWhenUsed/>
    <w:rsid w:val="007115A4"/>
    <w:pPr>
      <w:numPr>
        <w:numId w:val="10"/>
      </w:numPr>
      <w:contextualSpacing/>
    </w:pPr>
  </w:style>
  <w:style w:type="paragraph" w:styleId="Puntoelenco4">
    <w:name w:val="List Bullet 4"/>
    <w:basedOn w:val="Normale"/>
    <w:uiPriority w:val="99"/>
    <w:semiHidden/>
    <w:unhideWhenUsed/>
    <w:rsid w:val="007115A4"/>
    <w:pPr>
      <w:numPr>
        <w:numId w:val="11"/>
      </w:numPr>
      <w:contextualSpacing/>
    </w:pPr>
  </w:style>
  <w:style w:type="paragraph" w:styleId="Puntoelenco5">
    <w:name w:val="List Bullet 5"/>
    <w:basedOn w:val="Normale"/>
    <w:uiPriority w:val="99"/>
    <w:semiHidden/>
    <w:unhideWhenUsed/>
    <w:rsid w:val="007115A4"/>
    <w:pPr>
      <w:numPr>
        <w:numId w:val="12"/>
      </w:numPr>
      <w:contextualSpacing/>
    </w:pPr>
  </w:style>
  <w:style w:type="table" w:styleId="Tabellaclassica1">
    <w:name w:val="Table Classic 1"/>
    <w:basedOn w:val="Tabellanormale"/>
    <w:uiPriority w:val="99"/>
    <w:semiHidden/>
    <w:unhideWhenUsed/>
    <w:rsid w:val="007115A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aclassica2">
    <w:name w:val="Table Classic 2"/>
    <w:basedOn w:val="Tabellanormale"/>
    <w:uiPriority w:val="99"/>
    <w:semiHidden/>
    <w:unhideWhenUsed/>
    <w:rsid w:val="007115A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aclassica3">
    <w:name w:val="Table Classic 3"/>
    <w:basedOn w:val="Tabellanormale"/>
    <w:uiPriority w:val="99"/>
    <w:semiHidden/>
    <w:unhideWhenUsed/>
    <w:rsid w:val="007115A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aclassica4">
    <w:name w:val="Table Classic 4"/>
    <w:basedOn w:val="Tabellanormale"/>
    <w:uiPriority w:val="99"/>
    <w:semiHidden/>
    <w:unhideWhenUsed/>
    <w:rsid w:val="007115A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Indicedellefigure">
    <w:name w:val="table of figures"/>
    <w:basedOn w:val="Normale"/>
    <w:next w:val="Normale"/>
    <w:uiPriority w:val="99"/>
    <w:semiHidden/>
    <w:unhideWhenUsed/>
    <w:rsid w:val="007115A4"/>
  </w:style>
  <w:style w:type="character" w:styleId="Rimandonotadichiusura">
    <w:name w:val="endnote reference"/>
    <w:basedOn w:val="Carpredefinitoparagrafo"/>
    <w:uiPriority w:val="99"/>
    <w:semiHidden/>
    <w:unhideWhenUsed/>
    <w:rsid w:val="007115A4"/>
    <w:rPr>
      <w:rFonts w:ascii="Calibri" w:hAnsi="Calibri" w:cs="Calibri"/>
      <w:vertAlign w:val="superscript"/>
    </w:rPr>
  </w:style>
  <w:style w:type="paragraph" w:styleId="Indicefonti">
    <w:name w:val="table of authorities"/>
    <w:basedOn w:val="Normale"/>
    <w:next w:val="Normale"/>
    <w:uiPriority w:val="99"/>
    <w:semiHidden/>
    <w:unhideWhenUsed/>
    <w:rsid w:val="007115A4"/>
    <w:pPr>
      <w:ind w:left="220" w:hanging="220"/>
    </w:pPr>
  </w:style>
  <w:style w:type="paragraph" w:styleId="Titoloindicefonti">
    <w:name w:val="toa heading"/>
    <w:basedOn w:val="Normale"/>
    <w:next w:val="Normale"/>
    <w:uiPriority w:val="99"/>
    <w:semiHidden/>
    <w:unhideWhenUsed/>
    <w:rsid w:val="007115A4"/>
    <w:pPr>
      <w:spacing w:before="120"/>
    </w:pPr>
    <w:rPr>
      <w:rFonts w:ascii="Calibri Light" w:eastAsiaTheme="majorEastAsia" w:hAnsi="Calibri Light" w:cs="Calibri Light"/>
      <w:b/>
      <w:bCs/>
      <w:sz w:val="24"/>
      <w:szCs w:val="24"/>
    </w:rPr>
  </w:style>
  <w:style w:type="table" w:styleId="Elencoacolori">
    <w:name w:val="Colorful List"/>
    <w:basedOn w:val="Tabellanormale"/>
    <w:uiPriority w:val="72"/>
    <w:semiHidden/>
    <w:unhideWhenUsed/>
    <w:rsid w:val="007115A4"/>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Elencoacolori-Colore1">
    <w:name w:val="Colorful List Accent 1"/>
    <w:basedOn w:val="Tabellanormale"/>
    <w:uiPriority w:val="72"/>
    <w:semiHidden/>
    <w:unhideWhenUsed/>
    <w:rsid w:val="007115A4"/>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Elencoacolori-Colore2">
    <w:name w:val="Colorful List Accent 2"/>
    <w:basedOn w:val="Tabellanormale"/>
    <w:uiPriority w:val="72"/>
    <w:semiHidden/>
    <w:unhideWhenUsed/>
    <w:rsid w:val="007115A4"/>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Elencoacolori-Colore3">
    <w:name w:val="Colorful List Accent 3"/>
    <w:basedOn w:val="Tabellanormale"/>
    <w:uiPriority w:val="72"/>
    <w:semiHidden/>
    <w:unhideWhenUsed/>
    <w:rsid w:val="007115A4"/>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Elencoacolori-Colore4">
    <w:name w:val="Colorful List Accent 4"/>
    <w:basedOn w:val="Tabellanormale"/>
    <w:uiPriority w:val="72"/>
    <w:semiHidden/>
    <w:unhideWhenUsed/>
    <w:rsid w:val="007115A4"/>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Elencoacolori-Colore5">
    <w:name w:val="Colorful List Accent 5"/>
    <w:basedOn w:val="Tabellanormale"/>
    <w:uiPriority w:val="72"/>
    <w:semiHidden/>
    <w:unhideWhenUsed/>
    <w:rsid w:val="007115A4"/>
    <w:rPr>
      <w:color w:val="000000" w:themeColor="text1"/>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Elencoacolori-Colore6">
    <w:name w:val="Colorful List Accent 6"/>
    <w:basedOn w:val="Tabellanormale"/>
    <w:uiPriority w:val="72"/>
    <w:rsid w:val="007115A4"/>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Tabellaacolori1">
    <w:name w:val="Table Colorful 1"/>
    <w:basedOn w:val="Tabellanormale"/>
    <w:uiPriority w:val="99"/>
    <w:semiHidden/>
    <w:unhideWhenUsed/>
    <w:rsid w:val="007115A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aacolori2">
    <w:name w:val="Table Colorful 2"/>
    <w:basedOn w:val="Tabellanormale"/>
    <w:uiPriority w:val="99"/>
    <w:semiHidden/>
    <w:unhideWhenUsed/>
    <w:rsid w:val="007115A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aacolori3">
    <w:name w:val="Table Colorful 3"/>
    <w:basedOn w:val="Tabellanormale"/>
    <w:uiPriority w:val="99"/>
    <w:semiHidden/>
    <w:unhideWhenUsed/>
    <w:rsid w:val="007115A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fondoacolori">
    <w:name w:val="Colorful Shading"/>
    <w:basedOn w:val="Tabellanormale"/>
    <w:uiPriority w:val="71"/>
    <w:semiHidden/>
    <w:unhideWhenUsed/>
    <w:rsid w:val="007115A4"/>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fondoacolori-Colore1">
    <w:name w:val="Colorful Shading Accent 1"/>
    <w:basedOn w:val="Tabellanormale"/>
    <w:uiPriority w:val="71"/>
    <w:semiHidden/>
    <w:unhideWhenUsed/>
    <w:rsid w:val="007115A4"/>
    <w:rPr>
      <w:color w:val="000000" w:themeColor="text1"/>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Sfondoacolori-Colore2">
    <w:name w:val="Colorful Shading Accent 2"/>
    <w:basedOn w:val="Tabellanormale"/>
    <w:uiPriority w:val="71"/>
    <w:semiHidden/>
    <w:unhideWhenUsed/>
    <w:rsid w:val="007115A4"/>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Sfondoacolori-Colore3">
    <w:name w:val="Colorful Shading Accent 3"/>
    <w:basedOn w:val="Tabellanormale"/>
    <w:uiPriority w:val="71"/>
    <w:semiHidden/>
    <w:unhideWhenUsed/>
    <w:rsid w:val="007115A4"/>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Sfondoacolori-Colore4">
    <w:name w:val="Colorful Shading Accent 4"/>
    <w:basedOn w:val="Tabellanormale"/>
    <w:uiPriority w:val="71"/>
    <w:semiHidden/>
    <w:unhideWhenUsed/>
    <w:rsid w:val="007115A4"/>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Sfondoacolori-Colore5">
    <w:name w:val="Colorful Shading Accent 5"/>
    <w:basedOn w:val="Tabellanormale"/>
    <w:uiPriority w:val="71"/>
    <w:semiHidden/>
    <w:unhideWhenUsed/>
    <w:rsid w:val="007115A4"/>
    <w:rPr>
      <w:color w:val="000000" w:themeColor="text1"/>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Sfondoacolori-Colore6">
    <w:name w:val="Colorful Shading Accent 6"/>
    <w:basedOn w:val="Tabellanormale"/>
    <w:uiPriority w:val="71"/>
    <w:rsid w:val="007115A4"/>
    <w:rPr>
      <w:color w:val="000000" w:themeColor="text1"/>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Grigliaacolori">
    <w:name w:val="Colorful Grid"/>
    <w:basedOn w:val="Tabellanormale"/>
    <w:uiPriority w:val="73"/>
    <w:semiHidden/>
    <w:unhideWhenUsed/>
    <w:rsid w:val="007115A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gliaacolori-Colore1">
    <w:name w:val="Colorful Grid Accent 1"/>
    <w:basedOn w:val="Tabellanormale"/>
    <w:uiPriority w:val="73"/>
    <w:semiHidden/>
    <w:unhideWhenUsed/>
    <w:rsid w:val="007115A4"/>
    <w:rPr>
      <w:color w:val="000000" w:themeColor="text1"/>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Grigliaacolori-Colore2">
    <w:name w:val="Colorful Grid Accent 2"/>
    <w:basedOn w:val="Tabellanormale"/>
    <w:uiPriority w:val="73"/>
    <w:semiHidden/>
    <w:unhideWhenUsed/>
    <w:rsid w:val="007115A4"/>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Grigliaacolori-Colore3">
    <w:name w:val="Colorful Grid Accent 3"/>
    <w:basedOn w:val="Tabellanormale"/>
    <w:uiPriority w:val="73"/>
    <w:semiHidden/>
    <w:unhideWhenUsed/>
    <w:rsid w:val="007115A4"/>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Grigliaacolori-Colore4">
    <w:name w:val="Colorful Grid Accent 4"/>
    <w:basedOn w:val="Tabellanormale"/>
    <w:uiPriority w:val="73"/>
    <w:semiHidden/>
    <w:unhideWhenUsed/>
    <w:rsid w:val="007115A4"/>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Grigliaacolori-Colore5">
    <w:name w:val="Colorful Grid Accent 5"/>
    <w:basedOn w:val="Tabellanormale"/>
    <w:uiPriority w:val="73"/>
    <w:semiHidden/>
    <w:unhideWhenUsed/>
    <w:rsid w:val="007115A4"/>
    <w:rPr>
      <w:color w:val="000000" w:themeColor="text1"/>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Grigliaacolori-Colore6">
    <w:name w:val="Colorful Grid Accent 6"/>
    <w:basedOn w:val="Tabellanormale"/>
    <w:uiPriority w:val="73"/>
    <w:rsid w:val="007115A4"/>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paragraph" w:styleId="Indirizzodestinatario">
    <w:name w:val="envelope address"/>
    <w:basedOn w:val="Normale"/>
    <w:uiPriority w:val="99"/>
    <w:semiHidden/>
    <w:unhideWhenUsed/>
    <w:rsid w:val="007115A4"/>
    <w:pPr>
      <w:framePr w:w="7920" w:h="1980" w:hRule="exact" w:hSpace="180" w:wrap="auto" w:hAnchor="page" w:xAlign="center" w:yAlign="bottom"/>
      <w:ind w:left="2880"/>
    </w:pPr>
    <w:rPr>
      <w:rFonts w:ascii="Calibri Light" w:eastAsiaTheme="majorEastAsia" w:hAnsi="Calibri Light" w:cs="Calibri Light"/>
      <w:sz w:val="24"/>
      <w:szCs w:val="24"/>
    </w:rPr>
  </w:style>
  <w:style w:type="numbering" w:styleId="ArticoloSezione">
    <w:name w:val="Outline List 3"/>
    <w:basedOn w:val="Nessunelenco"/>
    <w:uiPriority w:val="99"/>
    <w:semiHidden/>
    <w:unhideWhenUsed/>
    <w:rsid w:val="007115A4"/>
    <w:pPr>
      <w:numPr>
        <w:numId w:val="26"/>
      </w:numPr>
    </w:pPr>
  </w:style>
  <w:style w:type="table" w:styleId="Tabellasemplice-1">
    <w:name w:val="Plain Table 1"/>
    <w:basedOn w:val="Tabellanormale"/>
    <w:uiPriority w:val="41"/>
    <w:rsid w:val="007115A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lasemplice-2">
    <w:name w:val="Plain Table 2"/>
    <w:basedOn w:val="Tabellanormale"/>
    <w:uiPriority w:val="42"/>
    <w:rsid w:val="007115A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lasemplice-3">
    <w:name w:val="Plain Table 3"/>
    <w:basedOn w:val="Tabellanormale"/>
    <w:uiPriority w:val="43"/>
    <w:rsid w:val="007115A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ellasemplice4">
    <w:name w:val="Plain Table 4"/>
    <w:basedOn w:val="Tabellanormale"/>
    <w:uiPriority w:val="44"/>
    <w:rsid w:val="007115A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lasemplice5">
    <w:name w:val="Plain Table 5"/>
    <w:basedOn w:val="Tabellanormale"/>
    <w:uiPriority w:val="45"/>
    <w:rsid w:val="007115A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Nessunaspaziatura">
    <w:name w:val="No Spacing"/>
    <w:uiPriority w:val="1"/>
    <w:qFormat/>
    <w:rsid w:val="007115A4"/>
    <w:rPr>
      <w:rFonts w:ascii="Calibri" w:hAnsi="Calibri" w:cs="Calibri"/>
    </w:rPr>
  </w:style>
  <w:style w:type="paragraph" w:styleId="Data">
    <w:name w:val="Date"/>
    <w:basedOn w:val="Normale"/>
    <w:next w:val="Normale"/>
    <w:link w:val="DataCarattere"/>
    <w:uiPriority w:val="99"/>
    <w:semiHidden/>
    <w:unhideWhenUsed/>
    <w:rsid w:val="007115A4"/>
  </w:style>
  <w:style w:type="character" w:customStyle="1" w:styleId="DataCarattere">
    <w:name w:val="Data Carattere"/>
    <w:basedOn w:val="Carpredefinitoparagrafo"/>
    <w:link w:val="Data"/>
    <w:uiPriority w:val="99"/>
    <w:semiHidden/>
    <w:rsid w:val="007115A4"/>
    <w:rPr>
      <w:rFonts w:ascii="Calibri" w:hAnsi="Calibri" w:cs="Calibri"/>
    </w:rPr>
  </w:style>
  <w:style w:type="paragraph" w:styleId="NormaleWeb">
    <w:name w:val="Normal (Web)"/>
    <w:basedOn w:val="Normale"/>
    <w:uiPriority w:val="99"/>
    <w:semiHidden/>
    <w:unhideWhenUsed/>
    <w:rsid w:val="007115A4"/>
    <w:rPr>
      <w:rFonts w:ascii="Times New Roman" w:hAnsi="Times New Roman" w:cs="Times New Roman"/>
      <w:sz w:val="24"/>
      <w:szCs w:val="24"/>
    </w:rPr>
  </w:style>
  <w:style w:type="character" w:styleId="Collegamentoipertestualeintelligente">
    <w:name w:val="Smart Hyperlink"/>
    <w:basedOn w:val="Carpredefinitoparagrafo"/>
    <w:uiPriority w:val="99"/>
    <w:semiHidden/>
    <w:unhideWhenUsed/>
    <w:rsid w:val="007115A4"/>
    <w:rPr>
      <w:rFonts w:ascii="Calibri" w:hAnsi="Calibri" w:cs="Calibri"/>
      <w:u w:val="dotted"/>
    </w:rPr>
  </w:style>
  <w:style w:type="character" w:styleId="Menzionenonrisolta">
    <w:name w:val="Unresolved Mention"/>
    <w:basedOn w:val="Carpredefinitoparagrafo"/>
    <w:uiPriority w:val="99"/>
    <w:semiHidden/>
    <w:unhideWhenUsed/>
    <w:rsid w:val="007115A4"/>
    <w:rPr>
      <w:rFonts w:ascii="Calibri" w:hAnsi="Calibri" w:cs="Calibri"/>
      <w:color w:val="605E5C"/>
      <w:shd w:val="clear" w:color="auto" w:fill="E1DFDD"/>
    </w:rPr>
  </w:style>
  <w:style w:type="paragraph" w:styleId="Corpotesto">
    <w:name w:val="Body Text"/>
    <w:basedOn w:val="Normale"/>
    <w:link w:val="CorpotestoCarattere"/>
    <w:uiPriority w:val="99"/>
    <w:semiHidden/>
    <w:unhideWhenUsed/>
    <w:rsid w:val="007115A4"/>
    <w:pPr>
      <w:spacing w:after="120"/>
    </w:pPr>
  </w:style>
  <w:style w:type="character" w:customStyle="1" w:styleId="CorpotestoCarattere">
    <w:name w:val="Corpo testo Carattere"/>
    <w:basedOn w:val="Carpredefinitoparagrafo"/>
    <w:link w:val="Corpotesto"/>
    <w:uiPriority w:val="99"/>
    <w:semiHidden/>
    <w:rsid w:val="007115A4"/>
    <w:rPr>
      <w:rFonts w:ascii="Calibri" w:hAnsi="Calibri" w:cs="Calibri"/>
    </w:rPr>
  </w:style>
  <w:style w:type="paragraph" w:styleId="Corpodeltesto2">
    <w:name w:val="Body Text 2"/>
    <w:basedOn w:val="Normale"/>
    <w:link w:val="Corpodeltesto2Carattere"/>
    <w:uiPriority w:val="99"/>
    <w:semiHidden/>
    <w:unhideWhenUsed/>
    <w:rsid w:val="007115A4"/>
    <w:pPr>
      <w:spacing w:after="120" w:line="480" w:lineRule="auto"/>
    </w:pPr>
  </w:style>
  <w:style w:type="character" w:customStyle="1" w:styleId="Corpodeltesto2Carattere">
    <w:name w:val="Corpo del testo 2 Carattere"/>
    <w:basedOn w:val="Carpredefinitoparagrafo"/>
    <w:link w:val="Corpodeltesto2"/>
    <w:uiPriority w:val="99"/>
    <w:semiHidden/>
    <w:rsid w:val="007115A4"/>
    <w:rPr>
      <w:rFonts w:ascii="Calibri" w:hAnsi="Calibri" w:cs="Calibri"/>
    </w:rPr>
  </w:style>
  <w:style w:type="paragraph" w:styleId="Rientrocorpodeltesto">
    <w:name w:val="Body Text Indent"/>
    <w:basedOn w:val="Normale"/>
    <w:link w:val="RientrocorpodeltestoCarattere"/>
    <w:uiPriority w:val="99"/>
    <w:semiHidden/>
    <w:unhideWhenUsed/>
    <w:rsid w:val="007115A4"/>
    <w:pPr>
      <w:spacing w:after="120"/>
      <w:ind w:left="360"/>
    </w:pPr>
  </w:style>
  <w:style w:type="character" w:customStyle="1" w:styleId="RientrocorpodeltestoCarattere">
    <w:name w:val="Rientro corpo del testo Carattere"/>
    <w:basedOn w:val="Carpredefinitoparagrafo"/>
    <w:link w:val="Rientrocorpodeltesto"/>
    <w:uiPriority w:val="99"/>
    <w:semiHidden/>
    <w:rsid w:val="007115A4"/>
    <w:rPr>
      <w:rFonts w:ascii="Calibri" w:hAnsi="Calibri" w:cs="Calibri"/>
    </w:rPr>
  </w:style>
  <w:style w:type="paragraph" w:styleId="Rientrocorpodeltesto2">
    <w:name w:val="Body Text Indent 2"/>
    <w:basedOn w:val="Normale"/>
    <w:link w:val="Rientrocorpodeltesto2Carattere"/>
    <w:uiPriority w:val="99"/>
    <w:semiHidden/>
    <w:unhideWhenUsed/>
    <w:rsid w:val="007115A4"/>
    <w:pPr>
      <w:spacing w:after="120" w:line="480" w:lineRule="auto"/>
      <w:ind w:left="360"/>
    </w:pPr>
  </w:style>
  <w:style w:type="character" w:customStyle="1" w:styleId="Rientrocorpodeltesto2Carattere">
    <w:name w:val="Rientro corpo del testo 2 Carattere"/>
    <w:basedOn w:val="Carpredefinitoparagrafo"/>
    <w:link w:val="Rientrocorpodeltesto2"/>
    <w:uiPriority w:val="99"/>
    <w:semiHidden/>
    <w:rsid w:val="007115A4"/>
    <w:rPr>
      <w:rFonts w:ascii="Calibri" w:hAnsi="Calibri" w:cs="Calibri"/>
    </w:rPr>
  </w:style>
  <w:style w:type="paragraph" w:styleId="Primorientrocorpodeltesto">
    <w:name w:val="Body Text First Indent"/>
    <w:basedOn w:val="Corpotesto"/>
    <w:link w:val="PrimorientrocorpodeltestoCarattere"/>
    <w:uiPriority w:val="99"/>
    <w:semiHidden/>
    <w:unhideWhenUsed/>
    <w:rsid w:val="007115A4"/>
    <w:pPr>
      <w:spacing w:after="0"/>
      <w:ind w:firstLine="360"/>
    </w:pPr>
  </w:style>
  <w:style w:type="character" w:customStyle="1" w:styleId="PrimorientrocorpodeltestoCarattere">
    <w:name w:val="Primo rientro corpo del testo Carattere"/>
    <w:basedOn w:val="CorpotestoCarattere"/>
    <w:link w:val="Primorientrocorpodeltesto"/>
    <w:uiPriority w:val="99"/>
    <w:semiHidden/>
    <w:rsid w:val="007115A4"/>
    <w:rPr>
      <w:rFonts w:ascii="Calibri" w:hAnsi="Calibri" w:cs="Calibri"/>
    </w:rPr>
  </w:style>
  <w:style w:type="paragraph" w:styleId="Primorientrocorpodeltesto2">
    <w:name w:val="Body Text First Indent 2"/>
    <w:basedOn w:val="Rientrocorpodeltesto"/>
    <w:link w:val="Primorientrocorpodeltesto2Carattere"/>
    <w:uiPriority w:val="99"/>
    <w:semiHidden/>
    <w:unhideWhenUsed/>
    <w:rsid w:val="007115A4"/>
    <w:pPr>
      <w:spacing w:after="0"/>
      <w:ind w:firstLine="360"/>
    </w:pPr>
  </w:style>
  <w:style w:type="character" w:customStyle="1" w:styleId="Primorientrocorpodeltesto2Carattere">
    <w:name w:val="Primo rientro corpo del testo 2 Carattere"/>
    <w:basedOn w:val="RientrocorpodeltestoCarattere"/>
    <w:link w:val="Primorientrocorpodeltesto2"/>
    <w:uiPriority w:val="99"/>
    <w:semiHidden/>
    <w:rsid w:val="007115A4"/>
    <w:rPr>
      <w:rFonts w:ascii="Calibri" w:hAnsi="Calibri" w:cs="Calibri"/>
    </w:rPr>
  </w:style>
  <w:style w:type="paragraph" w:styleId="Rientronormale">
    <w:name w:val="Normal Indent"/>
    <w:basedOn w:val="Normale"/>
    <w:uiPriority w:val="99"/>
    <w:semiHidden/>
    <w:unhideWhenUsed/>
    <w:rsid w:val="007115A4"/>
    <w:pPr>
      <w:ind w:left="720"/>
    </w:pPr>
  </w:style>
  <w:style w:type="paragraph" w:styleId="Intestazionenota">
    <w:name w:val="Note Heading"/>
    <w:basedOn w:val="Normale"/>
    <w:next w:val="Normale"/>
    <w:link w:val="IntestazionenotaCarattere"/>
    <w:uiPriority w:val="99"/>
    <w:semiHidden/>
    <w:unhideWhenUsed/>
    <w:rsid w:val="007115A4"/>
  </w:style>
  <w:style w:type="character" w:customStyle="1" w:styleId="IntestazionenotaCarattere">
    <w:name w:val="Intestazione nota Carattere"/>
    <w:basedOn w:val="Carpredefinitoparagrafo"/>
    <w:link w:val="Intestazionenota"/>
    <w:uiPriority w:val="99"/>
    <w:semiHidden/>
    <w:rsid w:val="007115A4"/>
    <w:rPr>
      <w:rFonts w:ascii="Calibri" w:hAnsi="Calibri" w:cs="Calibri"/>
    </w:rPr>
  </w:style>
  <w:style w:type="table" w:styleId="Tabellacontemporanea">
    <w:name w:val="Table Contemporary"/>
    <w:basedOn w:val="Tabellanormale"/>
    <w:uiPriority w:val="99"/>
    <w:semiHidden/>
    <w:unhideWhenUsed/>
    <w:rsid w:val="007115A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ncochiaro">
    <w:name w:val="Light List"/>
    <w:basedOn w:val="Tabellanormale"/>
    <w:uiPriority w:val="61"/>
    <w:semiHidden/>
    <w:unhideWhenUsed/>
    <w:rsid w:val="007115A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Elencochiaro-Colore1">
    <w:name w:val="Light List Accent 1"/>
    <w:basedOn w:val="Tabellanormale"/>
    <w:uiPriority w:val="61"/>
    <w:semiHidden/>
    <w:unhideWhenUsed/>
    <w:rsid w:val="007115A4"/>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Elencochiaro-Colore2">
    <w:name w:val="Light List Accent 2"/>
    <w:basedOn w:val="Tabellanormale"/>
    <w:uiPriority w:val="61"/>
    <w:semiHidden/>
    <w:unhideWhenUsed/>
    <w:rsid w:val="007115A4"/>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Elencochiaro-Colore3">
    <w:name w:val="Light List Accent 3"/>
    <w:basedOn w:val="Tabellanormale"/>
    <w:uiPriority w:val="61"/>
    <w:semiHidden/>
    <w:unhideWhenUsed/>
    <w:rsid w:val="007115A4"/>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Elencochiaro-Colore4">
    <w:name w:val="Light List Accent 4"/>
    <w:basedOn w:val="Tabellanormale"/>
    <w:uiPriority w:val="61"/>
    <w:semiHidden/>
    <w:unhideWhenUsed/>
    <w:rsid w:val="007115A4"/>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Elencochiaro-Colore5">
    <w:name w:val="Light List Accent 5"/>
    <w:basedOn w:val="Tabellanormale"/>
    <w:uiPriority w:val="61"/>
    <w:semiHidden/>
    <w:unhideWhenUsed/>
    <w:rsid w:val="007115A4"/>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Elencochiaro-Colore6">
    <w:name w:val="Light List Accent 6"/>
    <w:basedOn w:val="Tabellanormale"/>
    <w:uiPriority w:val="61"/>
    <w:semiHidden/>
    <w:unhideWhenUsed/>
    <w:rsid w:val="007115A4"/>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Sfondochiaro">
    <w:name w:val="Light Shading"/>
    <w:basedOn w:val="Tabellanormale"/>
    <w:uiPriority w:val="60"/>
    <w:semiHidden/>
    <w:unhideWhenUsed/>
    <w:rsid w:val="007115A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fondochiaro-Colore1">
    <w:name w:val="Light Shading Accent 1"/>
    <w:basedOn w:val="Tabellanormale"/>
    <w:uiPriority w:val="60"/>
    <w:semiHidden/>
    <w:unhideWhenUsed/>
    <w:rsid w:val="007115A4"/>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Sfondochiaro-Colore2">
    <w:name w:val="Light Shading Accent 2"/>
    <w:basedOn w:val="Tabellanormale"/>
    <w:uiPriority w:val="60"/>
    <w:semiHidden/>
    <w:unhideWhenUsed/>
    <w:rsid w:val="007115A4"/>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Sfondochiaro-Colore3">
    <w:name w:val="Light Shading Accent 3"/>
    <w:basedOn w:val="Tabellanormale"/>
    <w:uiPriority w:val="60"/>
    <w:semiHidden/>
    <w:unhideWhenUsed/>
    <w:rsid w:val="007115A4"/>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Sfondochiaro-Colore4">
    <w:name w:val="Light Shading Accent 4"/>
    <w:basedOn w:val="Tabellanormale"/>
    <w:uiPriority w:val="60"/>
    <w:semiHidden/>
    <w:unhideWhenUsed/>
    <w:rsid w:val="007115A4"/>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Sfondochiaro-Colore5">
    <w:name w:val="Light Shading Accent 5"/>
    <w:basedOn w:val="Tabellanormale"/>
    <w:uiPriority w:val="60"/>
    <w:semiHidden/>
    <w:unhideWhenUsed/>
    <w:rsid w:val="007115A4"/>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Sfondochiaro-Colore6">
    <w:name w:val="Light Shading Accent 6"/>
    <w:basedOn w:val="Tabellanormale"/>
    <w:uiPriority w:val="60"/>
    <w:semiHidden/>
    <w:unhideWhenUsed/>
    <w:rsid w:val="007115A4"/>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Grigliachiara">
    <w:name w:val="Light Grid"/>
    <w:basedOn w:val="Tabellanormale"/>
    <w:uiPriority w:val="62"/>
    <w:semiHidden/>
    <w:unhideWhenUsed/>
    <w:rsid w:val="007115A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Grigliachiara-Colore1">
    <w:name w:val="Light Grid Accent 1"/>
    <w:basedOn w:val="Tabellanormale"/>
    <w:uiPriority w:val="62"/>
    <w:rsid w:val="007115A4"/>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Grigliachiara-Colore2">
    <w:name w:val="Light Grid Accent 2"/>
    <w:basedOn w:val="Tabellanormale"/>
    <w:uiPriority w:val="62"/>
    <w:semiHidden/>
    <w:unhideWhenUsed/>
    <w:rsid w:val="007115A4"/>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Grigliachiara-Colore3">
    <w:name w:val="Light Grid Accent 3"/>
    <w:basedOn w:val="Tabellanormale"/>
    <w:uiPriority w:val="62"/>
    <w:semiHidden/>
    <w:unhideWhenUsed/>
    <w:rsid w:val="007115A4"/>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Grigliachiara-Colore4">
    <w:name w:val="Light Grid Accent 4"/>
    <w:basedOn w:val="Tabellanormale"/>
    <w:uiPriority w:val="62"/>
    <w:semiHidden/>
    <w:unhideWhenUsed/>
    <w:rsid w:val="007115A4"/>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Grigliachiara-Colore5">
    <w:name w:val="Light Grid Accent 5"/>
    <w:basedOn w:val="Tabellanormale"/>
    <w:uiPriority w:val="62"/>
    <w:semiHidden/>
    <w:unhideWhenUsed/>
    <w:rsid w:val="007115A4"/>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Grigliachiara-Colore6">
    <w:name w:val="Light Grid Accent 6"/>
    <w:basedOn w:val="Tabellanormale"/>
    <w:uiPriority w:val="62"/>
    <w:semiHidden/>
    <w:unhideWhenUsed/>
    <w:rsid w:val="007115A4"/>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Elencoscuro">
    <w:name w:val="Dark List"/>
    <w:basedOn w:val="Tabellanormale"/>
    <w:uiPriority w:val="70"/>
    <w:semiHidden/>
    <w:unhideWhenUsed/>
    <w:rsid w:val="007115A4"/>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Elencoscuro-Colore1">
    <w:name w:val="Dark List Accent 1"/>
    <w:basedOn w:val="Tabellanormale"/>
    <w:uiPriority w:val="70"/>
    <w:semiHidden/>
    <w:unhideWhenUsed/>
    <w:rsid w:val="007115A4"/>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Elencoscuro-Colore2">
    <w:name w:val="Dark List Accent 2"/>
    <w:basedOn w:val="Tabellanormale"/>
    <w:uiPriority w:val="70"/>
    <w:semiHidden/>
    <w:unhideWhenUsed/>
    <w:rsid w:val="007115A4"/>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Elencoscuro-Colore3">
    <w:name w:val="Dark List Accent 3"/>
    <w:basedOn w:val="Tabellanormale"/>
    <w:uiPriority w:val="70"/>
    <w:semiHidden/>
    <w:unhideWhenUsed/>
    <w:rsid w:val="007115A4"/>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Elencoscuro-Colore4">
    <w:name w:val="Dark List Accent 4"/>
    <w:basedOn w:val="Tabellanormale"/>
    <w:uiPriority w:val="70"/>
    <w:semiHidden/>
    <w:unhideWhenUsed/>
    <w:rsid w:val="007115A4"/>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Elencoscuro-Colore5">
    <w:name w:val="Dark List Accent 5"/>
    <w:basedOn w:val="Tabellanormale"/>
    <w:uiPriority w:val="70"/>
    <w:semiHidden/>
    <w:unhideWhenUsed/>
    <w:rsid w:val="007115A4"/>
    <w:rPr>
      <w:color w:val="FFFFFF" w:themeColor="background1"/>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Elencoscuro-Colore6">
    <w:name w:val="Dark List Accent 6"/>
    <w:basedOn w:val="Tabellanormale"/>
    <w:uiPriority w:val="70"/>
    <w:rsid w:val="007115A4"/>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Tabellaelenco1chiara">
    <w:name w:val="List Table 1 Light"/>
    <w:basedOn w:val="Tabellanormale"/>
    <w:uiPriority w:val="46"/>
    <w:rsid w:val="007115A4"/>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laelenco1chiara-colore1">
    <w:name w:val="List Table 1 Light Accent 1"/>
    <w:basedOn w:val="Tabellanormale"/>
    <w:uiPriority w:val="46"/>
    <w:rsid w:val="007115A4"/>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ellaelenco1chiara-colore2">
    <w:name w:val="List Table 1 Light Accent 2"/>
    <w:basedOn w:val="Tabellanormale"/>
    <w:uiPriority w:val="46"/>
    <w:rsid w:val="007115A4"/>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ellaelenco1chiara-colore3">
    <w:name w:val="List Table 1 Light Accent 3"/>
    <w:basedOn w:val="Tabellanormale"/>
    <w:uiPriority w:val="46"/>
    <w:rsid w:val="007115A4"/>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ellaelenco1chiara-colore4">
    <w:name w:val="List Table 1 Light Accent 4"/>
    <w:basedOn w:val="Tabellanormale"/>
    <w:uiPriority w:val="46"/>
    <w:rsid w:val="007115A4"/>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ellaelenco1chiara-colore5">
    <w:name w:val="List Table 1 Light Accent 5"/>
    <w:basedOn w:val="Tabellanormale"/>
    <w:uiPriority w:val="46"/>
    <w:rsid w:val="007115A4"/>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ellaelenco1chiara-colore6">
    <w:name w:val="List Table 1 Light Accent 6"/>
    <w:basedOn w:val="Tabellanormale"/>
    <w:uiPriority w:val="46"/>
    <w:rsid w:val="007115A4"/>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ellaelenco2">
    <w:name w:val="List Table 2"/>
    <w:basedOn w:val="Tabellanormale"/>
    <w:uiPriority w:val="47"/>
    <w:rsid w:val="007115A4"/>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laelenco2-colore1">
    <w:name w:val="List Table 2 Accent 1"/>
    <w:basedOn w:val="Tabellanormale"/>
    <w:uiPriority w:val="47"/>
    <w:rsid w:val="007115A4"/>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ellaelenco2-colore2">
    <w:name w:val="List Table 2 Accent 2"/>
    <w:basedOn w:val="Tabellanormale"/>
    <w:uiPriority w:val="47"/>
    <w:rsid w:val="007115A4"/>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ellaelenco2-colore3">
    <w:name w:val="List Table 2 Accent 3"/>
    <w:basedOn w:val="Tabellanormale"/>
    <w:uiPriority w:val="47"/>
    <w:rsid w:val="007115A4"/>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ellaelenco2-colore4">
    <w:name w:val="List Table 2 Accent 4"/>
    <w:basedOn w:val="Tabellanormale"/>
    <w:uiPriority w:val="47"/>
    <w:rsid w:val="007115A4"/>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ellaelenco2-colore5">
    <w:name w:val="List Table 2 Accent 5"/>
    <w:basedOn w:val="Tabellanormale"/>
    <w:uiPriority w:val="47"/>
    <w:rsid w:val="007115A4"/>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ellaelenco2-colore6">
    <w:name w:val="List Table 2 Accent 6"/>
    <w:basedOn w:val="Tabellanormale"/>
    <w:uiPriority w:val="47"/>
    <w:rsid w:val="007115A4"/>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Elencotab3">
    <w:name w:val="List Table 3"/>
    <w:basedOn w:val="Tabellanormale"/>
    <w:uiPriority w:val="48"/>
    <w:rsid w:val="007115A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ellaelenco3-colore1">
    <w:name w:val="List Table 3 Accent 1"/>
    <w:basedOn w:val="Tabellanormale"/>
    <w:uiPriority w:val="48"/>
    <w:rsid w:val="007115A4"/>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Tabellaelenco3-colore2">
    <w:name w:val="List Table 3 Accent 2"/>
    <w:basedOn w:val="Tabellanormale"/>
    <w:uiPriority w:val="48"/>
    <w:rsid w:val="007115A4"/>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Tabellaelenco3-colore3">
    <w:name w:val="List Table 3 Accent 3"/>
    <w:basedOn w:val="Tabellanormale"/>
    <w:uiPriority w:val="48"/>
    <w:rsid w:val="007115A4"/>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Tabellaelenco3-colore4">
    <w:name w:val="List Table 3 Accent 4"/>
    <w:basedOn w:val="Tabellanormale"/>
    <w:uiPriority w:val="48"/>
    <w:rsid w:val="007115A4"/>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Tabellaelenco3-colore5">
    <w:name w:val="List Table 3 Accent 5"/>
    <w:basedOn w:val="Tabellanormale"/>
    <w:uiPriority w:val="48"/>
    <w:rsid w:val="007115A4"/>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Tabellaelenco3-colore6">
    <w:name w:val="List Table 3 Accent 6"/>
    <w:basedOn w:val="Tabellanormale"/>
    <w:uiPriority w:val="48"/>
    <w:rsid w:val="007115A4"/>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Elencotab4">
    <w:name w:val="List Table 4"/>
    <w:basedOn w:val="Tabellanormale"/>
    <w:uiPriority w:val="49"/>
    <w:rsid w:val="007115A4"/>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laelenco4-colore1">
    <w:name w:val="List Table 4 Accent 1"/>
    <w:basedOn w:val="Tabellanormale"/>
    <w:uiPriority w:val="49"/>
    <w:rsid w:val="007115A4"/>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ellaelenco4-colore2">
    <w:name w:val="List Table 4 Accent 2"/>
    <w:basedOn w:val="Tabellanormale"/>
    <w:uiPriority w:val="49"/>
    <w:rsid w:val="007115A4"/>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ellaelenco4-colore3">
    <w:name w:val="List Table 4 Accent 3"/>
    <w:basedOn w:val="Tabellanormale"/>
    <w:uiPriority w:val="49"/>
    <w:rsid w:val="007115A4"/>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ellaelenco4-colore4">
    <w:name w:val="List Table 4 Accent 4"/>
    <w:basedOn w:val="Tabellanormale"/>
    <w:uiPriority w:val="49"/>
    <w:rsid w:val="007115A4"/>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ellaelenco4-colore5">
    <w:name w:val="List Table 4 Accent 5"/>
    <w:basedOn w:val="Tabellanormale"/>
    <w:uiPriority w:val="49"/>
    <w:rsid w:val="007115A4"/>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ellaelenco4-colore6">
    <w:name w:val="List Table 4 Accent 6"/>
    <w:basedOn w:val="Tabellanormale"/>
    <w:uiPriority w:val="49"/>
    <w:rsid w:val="007115A4"/>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ellaelenco5scura">
    <w:name w:val="List Table 5 Dark"/>
    <w:basedOn w:val="Tabellanormale"/>
    <w:uiPriority w:val="50"/>
    <w:rsid w:val="007115A4"/>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ellaelenco5scura-colore1">
    <w:name w:val="List Table 5 Dark Accent 1"/>
    <w:basedOn w:val="Tabellanormale"/>
    <w:uiPriority w:val="50"/>
    <w:rsid w:val="007115A4"/>
    <w:rPr>
      <w:color w:val="FFFFFF" w:themeColor="background1"/>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ellaelenco5scura-colore2">
    <w:name w:val="List Table 5 Dark Accent 2"/>
    <w:basedOn w:val="Tabellanormale"/>
    <w:uiPriority w:val="50"/>
    <w:rsid w:val="007115A4"/>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ellaelenco5scura-colore3">
    <w:name w:val="List Table 5 Dark Accent 3"/>
    <w:basedOn w:val="Tabellanormale"/>
    <w:uiPriority w:val="50"/>
    <w:rsid w:val="007115A4"/>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ellaelenco5scura-colore4">
    <w:name w:val="List Table 5 Dark Accent 4"/>
    <w:basedOn w:val="Tabellanormale"/>
    <w:uiPriority w:val="50"/>
    <w:rsid w:val="007115A4"/>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ellaelenco5scura-colore5">
    <w:name w:val="List Table 5 Dark Accent 5"/>
    <w:basedOn w:val="Tabellanormale"/>
    <w:uiPriority w:val="50"/>
    <w:rsid w:val="007115A4"/>
    <w:rPr>
      <w:color w:val="FFFFFF" w:themeColor="background1"/>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ellaelenco5scura-colore6">
    <w:name w:val="List Table 5 Dark Accent 6"/>
    <w:basedOn w:val="Tabellanormale"/>
    <w:uiPriority w:val="50"/>
    <w:rsid w:val="007115A4"/>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ellaelenco6acolori">
    <w:name w:val="List Table 6 Colorful"/>
    <w:basedOn w:val="Tabellanormale"/>
    <w:uiPriority w:val="51"/>
    <w:rsid w:val="007115A4"/>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laelenco6acolori-colore1">
    <w:name w:val="List Table 6 Colorful Accent 1"/>
    <w:basedOn w:val="Tabellanormale"/>
    <w:uiPriority w:val="51"/>
    <w:rsid w:val="007115A4"/>
    <w:rPr>
      <w:color w:val="2E74B5" w:themeColor="accent1" w:themeShade="BF"/>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ellaelenco6acolori-colore2">
    <w:name w:val="List Table 6 Colorful Accent 2"/>
    <w:basedOn w:val="Tabellanormale"/>
    <w:uiPriority w:val="51"/>
    <w:rsid w:val="007115A4"/>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ellaelenco6acolori-colore3">
    <w:name w:val="List Table 6 Colorful Accent 3"/>
    <w:basedOn w:val="Tabellanormale"/>
    <w:uiPriority w:val="51"/>
    <w:rsid w:val="007115A4"/>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ellaelenco6acolori-colore4">
    <w:name w:val="List Table 6 Colorful Accent 4"/>
    <w:basedOn w:val="Tabellanormale"/>
    <w:uiPriority w:val="51"/>
    <w:rsid w:val="007115A4"/>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ellaelenco6acolori-colore5">
    <w:name w:val="List Table 6 Colorful Accent 5"/>
    <w:basedOn w:val="Tabellanormale"/>
    <w:uiPriority w:val="51"/>
    <w:rsid w:val="007115A4"/>
    <w:rPr>
      <w:color w:val="2F5496" w:themeColor="accent5" w:themeShade="BF"/>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ellaelenco6acolori-colore6">
    <w:name w:val="List Table 6 Colorful Accent 6"/>
    <w:basedOn w:val="Tabellanormale"/>
    <w:uiPriority w:val="51"/>
    <w:rsid w:val="007115A4"/>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ellaelenco7acolori">
    <w:name w:val="List Table 7 Colorful"/>
    <w:basedOn w:val="Tabellanormale"/>
    <w:uiPriority w:val="52"/>
    <w:rsid w:val="007115A4"/>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laelenco7acolori-colore1">
    <w:name w:val="List Table 7 Colorful Accent 1"/>
    <w:basedOn w:val="Tabellanormale"/>
    <w:uiPriority w:val="52"/>
    <w:rsid w:val="007115A4"/>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laelenco7acolori-colore2">
    <w:name w:val="List Table 7 Colorful Accent 2"/>
    <w:basedOn w:val="Tabellanormale"/>
    <w:uiPriority w:val="52"/>
    <w:rsid w:val="007115A4"/>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laelenco7acolori-colore3">
    <w:name w:val="List Table 7 Colorful Accent 3"/>
    <w:basedOn w:val="Tabellanormale"/>
    <w:uiPriority w:val="52"/>
    <w:rsid w:val="007115A4"/>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laelenco7acolori-colore4">
    <w:name w:val="List Table 7 Colorful Accent 4"/>
    <w:basedOn w:val="Tabellanormale"/>
    <w:uiPriority w:val="52"/>
    <w:rsid w:val="007115A4"/>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laelenco7acolori-colore5">
    <w:name w:val="List Table 7 Colorful Accent 5"/>
    <w:basedOn w:val="Tabellanormale"/>
    <w:uiPriority w:val="52"/>
    <w:rsid w:val="007115A4"/>
    <w:rPr>
      <w:color w:val="2F5496"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laelenco7acolori-colore6">
    <w:name w:val="List Table 7 Colorful Accent 6"/>
    <w:basedOn w:val="Tabellanormale"/>
    <w:uiPriority w:val="52"/>
    <w:rsid w:val="007115A4"/>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Firmadipostaelettronica">
    <w:name w:val="E-mail Signature"/>
    <w:basedOn w:val="Normale"/>
    <w:link w:val="FirmadipostaelettronicaCarattere"/>
    <w:uiPriority w:val="99"/>
    <w:semiHidden/>
    <w:unhideWhenUsed/>
    <w:rsid w:val="007115A4"/>
  </w:style>
  <w:style w:type="character" w:customStyle="1" w:styleId="FirmadipostaelettronicaCarattere">
    <w:name w:val="Firma di posta elettronica Carattere"/>
    <w:basedOn w:val="Carpredefinitoparagrafo"/>
    <w:link w:val="Firmadipostaelettronica"/>
    <w:uiPriority w:val="99"/>
    <w:semiHidden/>
    <w:rsid w:val="007115A4"/>
    <w:rPr>
      <w:rFonts w:ascii="Calibri" w:hAnsi="Calibri" w:cs="Calibri"/>
    </w:rPr>
  </w:style>
  <w:style w:type="paragraph" w:styleId="Formuladiapertura">
    <w:name w:val="Salutation"/>
    <w:basedOn w:val="Normale"/>
    <w:next w:val="Normale"/>
    <w:link w:val="FormuladiaperturaCarattere"/>
    <w:uiPriority w:val="99"/>
    <w:semiHidden/>
    <w:unhideWhenUsed/>
    <w:rsid w:val="007115A4"/>
  </w:style>
  <w:style w:type="character" w:customStyle="1" w:styleId="FormuladiaperturaCarattere">
    <w:name w:val="Formula di apertura Carattere"/>
    <w:basedOn w:val="Carpredefinitoparagrafo"/>
    <w:link w:val="Formuladiapertura"/>
    <w:uiPriority w:val="99"/>
    <w:semiHidden/>
    <w:rsid w:val="007115A4"/>
    <w:rPr>
      <w:rFonts w:ascii="Calibri" w:hAnsi="Calibri" w:cs="Calibri"/>
    </w:rPr>
  </w:style>
  <w:style w:type="table" w:styleId="Tabellacolonne1">
    <w:name w:val="Table Columns 1"/>
    <w:basedOn w:val="Tabellanormale"/>
    <w:uiPriority w:val="99"/>
    <w:semiHidden/>
    <w:unhideWhenUsed/>
    <w:rsid w:val="007115A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acolonne2">
    <w:name w:val="Table Columns 2"/>
    <w:basedOn w:val="Tabellanormale"/>
    <w:uiPriority w:val="99"/>
    <w:semiHidden/>
    <w:unhideWhenUsed/>
    <w:rsid w:val="007115A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acolonne3">
    <w:name w:val="Table Columns 3"/>
    <w:basedOn w:val="Tabellanormale"/>
    <w:uiPriority w:val="99"/>
    <w:semiHidden/>
    <w:unhideWhenUsed/>
    <w:rsid w:val="007115A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acolonne4">
    <w:name w:val="Table Columns 4"/>
    <w:basedOn w:val="Tabellanormale"/>
    <w:uiPriority w:val="99"/>
    <w:semiHidden/>
    <w:unhideWhenUsed/>
    <w:rsid w:val="007115A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acolonne5">
    <w:name w:val="Table Columns 5"/>
    <w:basedOn w:val="Tabellanormale"/>
    <w:uiPriority w:val="99"/>
    <w:semiHidden/>
    <w:unhideWhenUsed/>
    <w:rsid w:val="007115A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styleId="Firma">
    <w:name w:val="Signature"/>
    <w:basedOn w:val="Normale"/>
    <w:link w:val="FirmaCarattere"/>
    <w:uiPriority w:val="99"/>
    <w:semiHidden/>
    <w:unhideWhenUsed/>
    <w:rsid w:val="007115A4"/>
    <w:pPr>
      <w:ind w:left="4320"/>
    </w:pPr>
  </w:style>
  <w:style w:type="character" w:customStyle="1" w:styleId="FirmaCarattere">
    <w:name w:val="Firma Carattere"/>
    <w:basedOn w:val="Carpredefinitoparagrafo"/>
    <w:link w:val="Firma"/>
    <w:uiPriority w:val="99"/>
    <w:semiHidden/>
    <w:rsid w:val="007115A4"/>
    <w:rPr>
      <w:rFonts w:ascii="Calibri" w:hAnsi="Calibri" w:cs="Calibri"/>
    </w:rPr>
  </w:style>
  <w:style w:type="table" w:styleId="Tabellasemplice1">
    <w:name w:val="Table Simple 1"/>
    <w:basedOn w:val="Tabellanormale"/>
    <w:uiPriority w:val="99"/>
    <w:semiHidden/>
    <w:unhideWhenUsed/>
    <w:rsid w:val="007115A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asemplice2">
    <w:name w:val="Table Simple 2"/>
    <w:basedOn w:val="Tabellanormale"/>
    <w:uiPriority w:val="99"/>
    <w:semiHidden/>
    <w:unhideWhenUsed/>
    <w:rsid w:val="007115A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asemplice3">
    <w:name w:val="Table Simple 3"/>
    <w:basedOn w:val="Tabellanormale"/>
    <w:uiPriority w:val="99"/>
    <w:semiHidden/>
    <w:unhideWhenUsed/>
    <w:rsid w:val="007115A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aconombreggiatura1">
    <w:name w:val="Table Subtle 1"/>
    <w:basedOn w:val="Tabellanormale"/>
    <w:uiPriority w:val="99"/>
    <w:semiHidden/>
    <w:unhideWhenUsed/>
    <w:rsid w:val="007115A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aconombreggiatura2">
    <w:name w:val="Table Subtle 2"/>
    <w:basedOn w:val="Tabellanormale"/>
    <w:uiPriority w:val="99"/>
    <w:rsid w:val="007115A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Indice1">
    <w:name w:val="index 1"/>
    <w:basedOn w:val="Normale"/>
    <w:next w:val="Normale"/>
    <w:autoRedefine/>
    <w:uiPriority w:val="99"/>
    <w:semiHidden/>
    <w:unhideWhenUsed/>
    <w:rsid w:val="007115A4"/>
    <w:pPr>
      <w:ind w:left="220" w:hanging="220"/>
    </w:pPr>
  </w:style>
  <w:style w:type="paragraph" w:styleId="Indice2">
    <w:name w:val="index 2"/>
    <w:basedOn w:val="Normale"/>
    <w:next w:val="Normale"/>
    <w:autoRedefine/>
    <w:uiPriority w:val="99"/>
    <w:semiHidden/>
    <w:unhideWhenUsed/>
    <w:rsid w:val="007115A4"/>
    <w:pPr>
      <w:ind w:left="440" w:hanging="220"/>
    </w:pPr>
  </w:style>
  <w:style w:type="paragraph" w:styleId="Indice3">
    <w:name w:val="index 3"/>
    <w:basedOn w:val="Normale"/>
    <w:next w:val="Normale"/>
    <w:autoRedefine/>
    <w:uiPriority w:val="99"/>
    <w:semiHidden/>
    <w:unhideWhenUsed/>
    <w:rsid w:val="007115A4"/>
    <w:pPr>
      <w:ind w:left="660" w:hanging="220"/>
    </w:pPr>
  </w:style>
  <w:style w:type="paragraph" w:styleId="Indice4">
    <w:name w:val="index 4"/>
    <w:basedOn w:val="Normale"/>
    <w:next w:val="Normale"/>
    <w:autoRedefine/>
    <w:uiPriority w:val="99"/>
    <w:semiHidden/>
    <w:unhideWhenUsed/>
    <w:rsid w:val="007115A4"/>
    <w:pPr>
      <w:ind w:left="880" w:hanging="220"/>
    </w:pPr>
  </w:style>
  <w:style w:type="paragraph" w:styleId="Indice5">
    <w:name w:val="index 5"/>
    <w:basedOn w:val="Normale"/>
    <w:next w:val="Normale"/>
    <w:autoRedefine/>
    <w:uiPriority w:val="99"/>
    <w:semiHidden/>
    <w:unhideWhenUsed/>
    <w:rsid w:val="007115A4"/>
    <w:pPr>
      <w:ind w:left="1100" w:hanging="220"/>
    </w:pPr>
  </w:style>
  <w:style w:type="paragraph" w:styleId="Indice6">
    <w:name w:val="index 6"/>
    <w:basedOn w:val="Normale"/>
    <w:next w:val="Normale"/>
    <w:autoRedefine/>
    <w:uiPriority w:val="99"/>
    <w:semiHidden/>
    <w:unhideWhenUsed/>
    <w:rsid w:val="007115A4"/>
    <w:pPr>
      <w:ind w:left="1320" w:hanging="220"/>
    </w:pPr>
  </w:style>
  <w:style w:type="paragraph" w:styleId="Indice7">
    <w:name w:val="index 7"/>
    <w:basedOn w:val="Normale"/>
    <w:next w:val="Normale"/>
    <w:autoRedefine/>
    <w:uiPriority w:val="99"/>
    <w:semiHidden/>
    <w:unhideWhenUsed/>
    <w:rsid w:val="007115A4"/>
    <w:pPr>
      <w:ind w:left="1540" w:hanging="220"/>
    </w:pPr>
  </w:style>
  <w:style w:type="paragraph" w:styleId="Indice8">
    <w:name w:val="index 8"/>
    <w:basedOn w:val="Normale"/>
    <w:next w:val="Normale"/>
    <w:autoRedefine/>
    <w:uiPriority w:val="99"/>
    <w:semiHidden/>
    <w:unhideWhenUsed/>
    <w:rsid w:val="007115A4"/>
    <w:pPr>
      <w:ind w:left="1760" w:hanging="220"/>
    </w:pPr>
  </w:style>
  <w:style w:type="paragraph" w:styleId="Indice9">
    <w:name w:val="index 9"/>
    <w:basedOn w:val="Normale"/>
    <w:next w:val="Normale"/>
    <w:autoRedefine/>
    <w:uiPriority w:val="99"/>
    <w:semiHidden/>
    <w:unhideWhenUsed/>
    <w:rsid w:val="007115A4"/>
    <w:pPr>
      <w:ind w:left="1980" w:hanging="220"/>
    </w:pPr>
  </w:style>
  <w:style w:type="paragraph" w:styleId="Titoloindice">
    <w:name w:val="index heading"/>
    <w:basedOn w:val="Normale"/>
    <w:next w:val="Indice1"/>
    <w:uiPriority w:val="99"/>
    <w:semiHidden/>
    <w:unhideWhenUsed/>
    <w:rsid w:val="007115A4"/>
    <w:rPr>
      <w:rFonts w:ascii="Calibri Light" w:eastAsiaTheme="majorEastAsia" w:hAnsi="Calibri Light" w:cs="Calibri Light"/>
      <w:b/>
      <w:bCs/>
    </w:rPr>
  </w:style>
  <w:style w:type="paragraph" w:styleId="Formuladichiusura">
    <w:name w:val="Closing"/>
    <w:basedOn w:val="Normale"/>
    <w:link w:val="FormuladichiusuraCarattere"/>
    <w:uiPriority w:val="99"/>
    <w:semiHidden/>
    <w:unhideWhenUsed/>
    <w:rsid w:val="007115A4"/>
    <w:pPr>
      <w:ind w:left="4320"/>
    </w:pPr>
  </w:style>
  <w:style w:type="character" w:customStyle="1" w:styleId="FormuladichiusuraCarattere">
    <w:name w:val="Formula di chiusura Carattere"/>
    <w:basedOn w:val="Carpredefinitoparagrafo"/>
    <w:link w:val="Formuladichiusura"/>
    <w:uiPriority w:val="99"/>
    <w:semiHidden/>
    <w:rsid w:val="007115A4"/>
    <w:rPr>
      <w:rFonts w:ascii="Calibri" w:hAnsi="Calibri" w:cs="Calibri"/>
    </w:rPr>
  </w:style>
  <w:style w:type="table" w:styleId="Grigliatabella">
    <w:name w:val="Table Grid"/>
    <w:basedOn w:val="Tabellanormale"/>
    <w:uiPriority w:val="39"/>
    <w:rsid w:val="007115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1">
    <w:name w:val="Table Grid 1"/>
    <w:basedOn w:val="Tabellanormale"/>
    <w:uiPriority w:val="99"/>
    <w:semiHidden/>
    <w:unhideWhenUsed/>
    <w:rsid w:val="007115A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gliatabella2">
    <w:name w:val="Table Grid 2"/>
    <w:basedOn w:val="Tabellanormale"/>
    <w:uiPriority w:val="99"/>
    <w:semiHidden/>
    <w:unhideWhenUsed/>
    <w:rsid w:val="007115A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gliatabella3">
    <w:name w:val="Table Grid 3"/>
    <w:basedOn w:val="Tabellanormale"/>
    <w:uiPriority w:val="99"/>
    <w:semiHidden/>
    <w:unhideWhenUsed/>
    <w:rsid w:val="007115A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gliatabella4">
    <w:name w:val="Table Grid 4"/>
    <w:basedOn w:val="Tabellanormale"/>
    <w:uiPriority w:val="99"/>
    <w:semiHidden/>
    <w:unhideWhenUsed/>
    <w:rsid w:val="007115A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gliatabella5">
    <w:name w:val="Table Grid 5"/>
    <w:basedOn w:val="Tabellanormale"/>
    <w:uiPriority w:val="99"/>
    <w:semiHidden/>
    <w:unhideWhenUsed/>
    <w:rsid w:val="007115A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gliatabella6">
    <w:name w:val="Table Grid 6"/>
    <w:basedOn w:val="Tabellanormale"/>
    <w:uiPriority w:val="99"/>
    <w:semiHidden/>
    <w:unhideWhenUsed/>
    <w:rsid w:val="007115A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gliatabella7">
    <w:name w:val="Table Grid 7"/>
    <w:basedOn w:val="Tabellanormale"/>
    <w:uiPriority w:val="99"/>
    <w:semiHidden/>
    <w:unhideWhenUsed/>
    <w:rsid w:val="007115A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gliatabella8">
    <w:name w:val="Table Grid 8"/>
    <w:basedOn w:val="Tabellanormale"/>
    <w:uiPriority w:val="99"/>
    <w:semiHidden/>
    <w:unhideWhenUsed/>
    <w:rsid w:val="007115A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gliatabellachiara">
    <w:name w:val="Grid Table Light"/>
    <w:basedOn w:val="Tabellanormale"/>
    <w:uiPriority w:val="40"/>
    <w:rsid w:val="007115A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agriglia1chiara">
    <w:name w:val="Grid Table 1 Light"/>
    <w:basedOn w:val="Tabellanormale"/>
    <w:uiPriority w:val="46"/>
    <w:rsid w:val="007115A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ellagriglia1chiara-colore1">
    <w:name w:val="Grid Table 1 Light Accent 1"/>
    <w:basedOn w:val="Tabellanormale"/>
    <w:uiPriority w:val="46"/>
    <w:rsid w:val="007115A4"/>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Tabellagriglia1chiara-colore2">
    <w:name w:val="Grid Table 1 Light Accent 2"/>
    <w:basedOn w:val="Tabellanormale"/>
    <w:uiPriority w:val="46"/>
    <w:rsid w:val="007115A4"/>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Tabellagriglia1chiara-colore3">
    <w:name w:val="Grid Table 1 Light Accent 3"/>
    <w:basedOn w:val="Tabellanormale"/>
    <w:uiPriority w:val="46"/>
    <w:rsid w:val="007115A4"/>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Tabellagriglia1chiara-colore4">
    <w:name w:val="Grid Table 1 Light Accent 4"/>
    <w:basedOn w:val="Tabellanormale"/>
    <w:uiPriority w:val="46"/>
    <w:rsid w:val="007115A4"/>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Tabellagriglia1chiara-colore5">
    <w:name w:val="Grid Table 1 Light Accent 5"/>
    <w:basedOn w:val="Tabellanormale"/>
    <w:uiPriority w:val="46"/>
    <w:rsid w:val="007115A4"/>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Tabellagriglia1chiara-colore6">
    <w:name w:val="Grid Table 1 Light Accent 6"/>
    <w:basedOn w:val="Tabellanormale"/>
    <w:uiPriority w:val="46"/>
    <w:rsid w:val="007115A4"/>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ellagriglia2">
    <w:name w:val="Grid Table 2"/>
    <w:basedOn w:val="Tabellanormale"/>
    <w:uiPriority w:val="47"/>
    <w:rsid w:val="007115A4"/>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lagriglia2-colore1">
    <w:name w:val="Grid Table 2 Accent 1"/>
    <w:basedOn w:val="Tabellanormale"/>
    <w:uiPriority w:val="47"/>
    <w:rsid w:val="007115A4"/>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ellagriglia2-colore2">
    <w:name w:val="Grid Table 2 Accent 2"/>
    <w:basedOn w:val="Tabellanormale"/>
    <w:uiPriority w:val="47"/>
    <w:rsid w:val="007115A4"/>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ellagriglia2-colore3">
    <w:name w:val="Grid Table 2 Accent 3"/>
    <w:basedOn w:val="Tabellanormale"/>
    <w:uiPriority w:val="47"/>
    <w:rsid w:val="007115A4"/>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ellagriglia2-colore4">
    <w:name w:val="Grid Table 2 Accent 4"/>
    <w:basedOn w:val="Tabellanormale"/>
    <w:uiPriority w:val="47"/>
    <w:rsid w:val="007115A4"/>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ellagriglia2-colore5">
    <w:name w:val="Grid Table 2 Accent 5"/>
    <w:basedOn w:val="Tabellanormale"/>
    <w:uiPriority w:val="47"/>
    <w:rsid w:val="007115A4"/>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ellagriglia2-colore6">
    <w:name w:val="Grid Table 2 Accent 6"/>
    <w:basedOn w:val="Tabellanormale"/>
    <w:uiPriority w:val="47"/>
    <w:rsid w:val="007115A4"/>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gliatab3">
    <w:name w:val="Grid Table 3"/>
    <w:basedOn w:val="Tabellanormale"/>
    <w:uiPriority w:val="48"/>
    <w:rsid w:val="007115A4"/>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ellagriglia3-colore1">
    <w:name w:val="Grid Table 3 Accent 1"/>
    <w:basedOn w:val="Tabellanormale"/>
    <w:uiPriority w:val="48"/>
    <w:rsid w:val="007115A4"/>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Tabellagriglia3-colore2">
    <w:name w:val="Grid Table 3 Accent 2"/>
    <w:basedOn w:val="Tabellanormale"/>
    <w:uiPriority w:val="48"/>
    <w:rsid w:val="007115A4"/>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ellagriglia3-colore3">
    <w:name w:val="Grid Table 3 Accent 3"/>
    <w:basedOn w:val="Tabellanormale"/>
    <w:uiPriority w:val="48"/>
    <w:rsid w:val="007115A4"/>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Tabellagriglia3-colore4">
    <w:name w:val="Grid Table 3 Accent 4"/>
    <w:basedOn w:val="Tabellanormale"/>
    <w:uiPriority w:val="48"/>
    <w:rsid w:val="007115A4"/>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Tabellagriglia3-colore5">
    <w:name w:val="Grid Table 3 Accent 5"/>
    <w:basedOn w:val="Tabellanormale"/>
    <w:uiPriority w:val="48"/>
    <w:rsid w:val="007115A4"/>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Tabellagriglia3-colore6">
    <w:name w:val="Grid Table 3 Accent 6"/>
    <w:basedOn w:val="Tabellanormale"/>
    <w:uiPriority w:val="48"/>
    <w:rsid w:val="007115A4"/>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gliatab4">
    <w:name w:val="Grid Table 4"/>
    <w:basedOn w:val="Tabellanormale"/>
    <w:uiPriority w:val="49"/>
    <w:rsid w:val="007115A4"/>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lagriglia4-colore1">
    <w:name w:val="Grid Table 4 Accent 1"/>
    <w:basedOn w:val="Tabellanormale"/>
    <w:uiPriority w:val="49"/>
    <w:rsid w:val="007115A4"/>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ellagriglia4-colore2">
    <w:name w:val="Grid Table 4 Accent 2"/>
    <w:basedOn w:val="Tabellanormale"/>
    <w:uiPriority w:val="49"/>
    <w:rsid w:val="007115A4"/>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ellagriglia4-colore3">
    <w:name w:val="Grid Table 4 Accent 3"/>
    <w:basedOn w:val="Tabellanormale"/>
    <w:uiPriority w:val="49"/>
    <w:rsid w:val="007115A4"/>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ellagriglia4-colore4">
    <w:name w:val="Grid Table 4 Accent 4"/>
    <w:basedOn w:val="Tabellanormale"/>
    <w:uiPriority w:val="49"/>
    <w:rsid w:val="007115A4"/>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ellagriglia4-colore5">
    <w:name w:val="Grid Table 4 Accent 5"/>
    <w:basedOn w:val="Tabellanormale"/>
    <w:uiPriority w:val="49"/>
    <w:rsid w:val="007115A4"/>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ellagriglia4-colore6">
    <w:name w:val="Grid Table 4 Accent 6"/>
    <w:basedOn w:val="Tabellanormale"/>
    <w:uiPriority w:val="49"/>
    <w:rsid w:val="007115A4"/>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ellagriglia5scura">
    <w:name w:val="Grid Table 5 Dark"/>
    <w:basedOn w:val="Tabellanormale"/>
    <w:uiPriority w:val="50"/>
    <w:rsid w:val="007115A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ellagriglia5scura-colore1">
    <w:name w:val="Grid Table 5 Dark Accent 1"/>
    <w:basedOn w:val="Tabellanormale"/>
    <w:uiPriority w:val="50"/>
    <w:rsid w:val="007115A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Tabellagriglia5scura-colore2">
    <w:name w:val="Grid Table 5 Dark Accent 2"/>
    <w:basedOn w:val="Tabellanormale"/>
    <w:uiPriority w:val="50"/>
    <w:rsid w:val="007115A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ellagriglia5scura-colore3">
    <w:name w:val="Grid Table 5 Dark Accent 3"/>
    <w:basedOn w:val="Tabellanormale"/>
    <w:uiPriority w:val="50"/>
    <w:rsid w:val="007115A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ellagriglia5scura-colore4">
    <w:name w:val="Grid Table 5 Dark Accent 4"/>
    <w:basedOn w:val="Tabellanormale"/>
    <w:uiPriority w:val="50"/>
    <w:rsid w:val="007115A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Tabellagriglia5scura-colore5">
    <w:name w:val="Grid Table 5 Dark Accent 5"/>
    <w:basedOn w:val="Tabellanormale"/>
    <w:uiPriority w:val="50"/>
    <w:rsid w:val="007115A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Tabellagriglia5scura-colore6">
    <w:name w:val="Grid Table 5 Dark Accent 6"/>
    <w:basedOn w:val="Tabellanormale"/>
    <w:uiPriority w:val="50"/>
    <w:rsid w:val="007115A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ellagriglia6acolori">
    <w:name w:val="Grid Table 6 Colorful"/>
    <w:basedOn w:val="Tabellanormale"/>
    <w:uiPriority w:val="51"/>
    <w:rsid w:val="007115A4"/>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lagriglia6acolori-colore1">
    <w:name w:val="Grid Table 6 Colorful Accent 1"/>
    <w:basedOn w:val="Tabellanormale"/>
    <w:uiPriority w:val="51"/>
    <w:rsid w:val="007115A4"/>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ellagriglia6acolori-colore2">
    <w:name w:val="Grid Table 6 Colorful Accent 2"/>
    <w:basedOn w:val="Tabellanormale"/>
    <w:uiPriority w:val="51"/>
    <w:rsid w:val="007115A4"/>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ellagriglia6acolori-colore3">
    <w:name w:val="Grid Table 6 Colorful Accent 3"/>
    <w:basedOn w:val="Tabellanormale"/>
    <w:uiPriority w:val="51"/>
    <w:rsid w:val="007115A4"/>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ellagriglia6acolori-colore4">
    <w:name w:val="Grid Table 6 Colorful Accent 4"/>
    <w:basedOn w:val="Tabellanormale"/>
    <w:uiPriority w:val="51"/>
    <w:rsid w:val="007115A4"/>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ellagriglia6acolori-colore5">
    <w:name w:val="Grid Table 6 Colorful Accent 5"/>
    <w:basedOn w:val="Tabellanormale"/>
    <w:uiPriority w:val="51"/>
    <w:rsid w:val="007115A4"/>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ellagriglia6acolori-colore6">
    <w:name w:val="Grid Table 6 Colorful Accent 6"/>
    <w:basedOn w:val="Tabellanormale"/>
    <w:uiPriority w:val="51"/>
    <w:rsid w:val="007115A4"/>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ellagriglia7acolori">
    <w:name w:val="Grid Table 7 Colorful"/>
    <w:basedOn w:val="Tabellanormale"/>
    <w:uiPriority w:val="52"/>
    <w:rsid w:val="007115A4"/>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ellagriglia7acolori-colore1">
    <w:name w:val="Grid Table 7 Colorful Accent 1"/>
    <w:basedOn w:val="Tabellanormale"/>
    <w:uiPriority w:val="52"/>
    <w:rsid w:val="007115A4"/>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Tabellagriglia7acolori-colore2">
    <w:name w:val="Grid Table 7 Colorful Accent 2"/>
    <w:basedOn w:val="Tabellanormale"/>
    <w:uiPriority w:val="52"/>
    <w:rsid w:val="007115A4"/>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ellagriglia7acolori-colore3">
    <w:name w:val="Grid Table 7 Colorful Accent 3"/>
    <w:basedOn w:val="Tabellanormale"/>
    <w:uiPriority w:val="52"/>
    <w:rsid w:val="007115A4"/>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Tabellagriglia7acolori-colore4">
    <w:name w:val="Grid Table 7 Colorful Accent 4"/>
    <w:basedOn w:val="Tabellanormale"/>
    <w:uiPriority w:val="52"/>
    <w:rsid w:val="007115A4"/>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Tabellagriglia7acolori-colore5">
    <w:name w:val="Grid Table 7 Colorful Accent 5"/>
    <w:basedOn w:val="Tabellanormale"/>
    <w:uiPriority w:val="52"/>
    <w:rsid w:val="007115A4"/>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Tabellagriglia7acolori-colore6">
    <w:name w:val="Grid Table 7 Colorful Accent 6"/>
    <w:basedOn w:val="Tabellanormale"/>
    <w:uiPriority w:val="52"/>
    <w:rsid w:val="007115A4"/>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ellaWeb1">
    <w:name w:val="Table Web 1"/>
    <w:basedOn w:val="Tabellanormale"/>
    <w:uiPriority w:val="99"/>
    <w:semiHidden/>
    <w:unhideWhenUsed/>
    <w:rsid w:val="007115A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aWeb2">
    <w:name w:val="Table Web 2"/>
    <w:basedOn w:val="Tabellanormale"/>
    <w:uiPriority w:val="99"/>
    <w:semiHidden/>
    <w:unhideWhenUsed/>
    <w:rsid w:val="007115A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aWeb3">
    <w:name w:val="Table Web 3"/>
    <w:basedOn w:val="Tabellanormale"/>
    <w:uiPriority w:val="99"/>
    <w:rsid w:val="007115A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Rimandonotaapidipagina">
    <w:name w:val="footnote reference"/>
    <w:basedOn w:val="Carpredefinitoparagrafo"/>
    <w:uiPriority w:val="99"/>
    <w:semiHidden/>
    <w:unhideWhenUsed/>
    <w:rsid w:val="007115A4"/>
    <w:rPr>
      <w:rFonts w:ascii="Calibri" w:hAnsi="Calibri" w:cs="Calibri"/>
      <w:vertAlign w:val="superscript"/>
    </w:rPr>
  </w:style>
  <w:style w:type="character" w:styleId="Numeroriga">
    <w:name w:val="line number"/>
    <w:basedOn w:val="Carpredefinitoparagrafo"/>
    <w:uiPriority w:val="99"/>
    <w:semiHidden/>
    <w:unhideWhenUsed/>
    <w:rsid w:val="007115A4"/>
    <w:rPr>
      <w:rFonts w:ascii="Calibri" w:hAnsi="Calibri" w:cs="Calibri"/>
    </w:rPr>
  </w:style>
  <w:style w:type="table" w:styleId="Tabellaeffetti3D1">
    <w:name w:val="Table 3D effects 1"/>
    <w:basedOn w:val="Tabellanormale"/>
    <w:uiPriority w:val="99"/>
    <w:semiHidden/>
    <w:unhideWhenUsed/>
    <w:rsid w:val="007115A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aeffetti3D2">
    <w:name w:val="Table 3D effects 2"/>
    <w:basedOn w:val="Tabellanormale"/>
    <w:uiPriority w:val="99"/>
    <w:semiHidden/>
    <w:unhideWhenUsed/>
    <w:rsid w:val="007115A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aeffetti3D3">
    <w:name w:val="Table 3D effects 3"/>
    <w:basedOn w:val="Tabellanormale"/>
    <w:uiPriority w:val="99"/>
    <w:semiHidden/>
    <w:unhideWhenUsed/>
    <w:rsid w:val="007115A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atema">
    <w:name w:val="Table Theme"/>
    <w:basedOn w:val="Tabellanormale"/>
    <w:uiPriority w:val="99"/>
    <w:semiHidden/>
    <w:unhideWhenUsed/>
    <w:rsid w:val="007115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semiHidden/>
    <w:unhideWhenUsed/>
    <w:rsid w:val="007115A4"/>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hdl.handle.net/1880/112629"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ci.org/news/2019/track-sprinting-a-question-of-watts" TargetMode="External"/><Relationship Id="rId5" Type="http://schemas.openxmlformats.org/officeDocument/2006/relationships/styles" Target="styles.xml"/><Relationship Id="rId10" Type="http://schemas.openxmlformats.org/officeDocument/2006/relationships/hyperlink" Target="http://theworldsstrongestman.com/athletes/robert-obers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tonio\AppData\Local\Microsoft\Office\16.0\DTS\it-IT%7b29F96934-58DF-4631-B99D-E112E8BDE230%7d\%7b2DF7E6B5-EAFD-4FA2-9E3E-62BDA54DB737%7dtf02786999_win3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Props1.xml><?xml version="1.0" encoding="utf-8"?>
<ds:datastoreItem xmlns:ds="http://schemas.openxmlformats.org/officeDocument/2006/customXml" ds:itemID="{C31BB99C-E89B-4174-ACC6-4104A06691AF}">
  <ds:schemaRefs>
    <ds:schemaRef ds:uri="http://schemas.openxmlformats.org/officeDocument/2006/bibliography"/>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{2DF7E6B5-EAFD-4FA2-9E3E-62BDA54DB737}tf02786999_win32</Template>
  <TotalTime>0</TotalTime>
  <Pages>4</Pages>
  <Words>1865</Words>
  <Characters>10637</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2021-03-14T07:32:00Z</dcterms:created>
  <dcterms:modified xsi:type="dcterms:W3CDTF">2021-03-14T07:32:00Z</dcterms:modified>
</cp:coreProperties>
</file>